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tblGrid>
      <w:tr w:rsidR="00330402">
        <w:trPr>
          <w:cantSplit/>
          <w:trHeight w:hRule="exact" w:val="1665"/>
          <w:jc w:val="center"/>
        </w:trPr>
        <w:tc>
          <w:tcPr>
            <w:tcW w:w="1580" w:type="dxa"/>
            <w:vAlign w:val="center"/>
          </w:tcPr>
          <w:p w:rsidR="00330402" w:rsidRDefault="00853266">
            <w:pPr>
              <w:snapToGrid w:val="0"/>
              <w:rPr>
                <w:rFonts w:ascii="Tahoma" w:hAnsi="Tahoma"/>
                <w:sz w:val="14"/>
              </w:rPr>
            </w:pPr>
            <w:r>
              <w:rPr>
                <w:noProof/>
                <w:lang w:eastAsia="fr-FR"/>
              </w:rPr>
              <mc:AlternateContent>
                <mc:Choice Requires="wps">
                  <w:drawing>
                    <wp:anchor distT="0" distB="0" distL="114300" distR="114300" simplePos="0" relativeHeight="251683840" behindDoc="0" locked="0" layoutInCell="1" allowOverlap="1" wp14:anchorId="7E0CE9F1" wp14:editId="5077B02C">
                      <wp:simplePos x="0" y="0"/>
                      <wp:positionH relativeFrom="column">
                        <wp:posOffset>-297180</wp:posOffset>
                      </wp:positionH>
                      <wp:positionV relativeFrom="paragraph">
                        <wp:posOffset>257810</wp:posOffset>
                      </wp:positionV>
                      <wp:extent cx="228600" cy="1644650"/>
                      <wp:effectExtent l="0" t="0" r="0" b="0"/>
                      <wp:wrapNone/>
                      <wp:docPr id="5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4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EC7" w:rsidRDefault="00BD1EC7" w:rsidP="00A743D7">
                                  <w:pPr>
                                    <w:pStyle w:val="normalformulaire"/>
                                    <w:jc w:val="right"/>
                                  </w:pPr>
                                  <w:r>
                                    <w:t xml:space="preserve">Mise à </w:t>
                                  </w:r>
                                  <w:r w:rsidRPr="00C31A93">
                                    <w:t>jour</w:t>
                                  </w:r>
                                  <w:r w:rsidR="00B770D9">
                                    <w:t> </w:t>
                                  </w:r>
                                  <w:r w:rsidR="000E3BA5">
                                    <w:t>: 22</w:t>
                                  </w:r>
                                  <w:r w:rsidR="00B770D9">
                                    <w:t xml:space="preserve"> décembre</w:t>
                                  </w:r>
                                  <w:r w:rsidR="009D01FA">
                                    <w:t xml:space="preserve"> </w:t>
                                  </w:r>
                                  <w:r w:rsidR="005439CD">
                                    <w:t xml:space="preserve"> 2017</w:t>
                                  </w:r>
                                </w:p>
                              </w:txbxContent>
                            </wps:txbx>
                            <wps:bodyPr rot="0" vert="vert270"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margin-left:-23.4pt;margin-top:20.3pt;width:18pt;height:1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" filled="f" stroked="f">
                      <v:textbox style="layout-flow:vertical;mso-layout-flow-alt:bottom-to-top" inset=".5mm,.3mm,.5mm,.3mm">
                        <w:txbxContent>
                          <w:p w:rsidR="00BD1EC7" w:rsidRDefault="00BD1EC7" w:rsidP="00A743D7">
                            <w:pPr>
                              <w:pStyle w:val="normalformulaire"/>
                              <w:jc w:val="right"/>
                            </w:pPr>
                            <w:r>
                              <w:t xml:space="preserve">Mise à </w:t>
                            </w:r>
                            <w:r w:rsidRPr="00C31A93">
                              <w:t>jour</w:t>
                            </w:r>
                            <w:r w:rsidR="00B770D9">
                              <w:t> </w:t>
                            </w:r>
                            <w:r w:rsidR="000E3BA5">
                              <w:t>: 22</w:t>
                            </w:r>
                            <w:r w:rsidR="00B770D9">
                              <w:t xml:space="preserve"> décembre</w:t>
                            </w:r>
                            <w:r w:rsidR="009D01FA">
                              <w:t xml:space="preserve"> </w:t>
                            </w:r>
                            <w:r w:rsidR="005439CD">
                              <w:t xml:space="preserve"> 2017</w:t>
                            </w:r>
                          </w:p>
                        </w:txbxContent>
                      </v:textbox>
                    </v:shape>
                  </w:pict>
                </mc:Fallback>
              </mc:AlternateContent>
            </w:r>
            <w:r>
              <w:rPr>
                <w:noProof/>
                <w:lang w:eastAsia="fr-FR"/>
              </w:rPr>
              <w:drawing>
                <wp:inline distT="0" distB="0" distL="0" distR="0" wp14:anchorId="1AAE57EF" wp14:editId="2D703E66">
                  <wp:extent cx="96202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885825"/>
                          </a:xfrm>
                          <a:prstGeom prst="rect">
                            <a:avLst/>
                          </a:prstGeom>
                          <a:solidFill>
                            <a:srgbClr val="FFFFFF"/>
                          </a:solidFill>
                          <a:ln>
                            <a:noFill/>
                          </a:ln>
                        </pic:spPr>
                      </pic:pic>
                    </a:graphicData>
                  </a:graphic>
                </wp:inline>
              </w:drawing>
            </w:r>
          </w:p>
        </w:tc>
        <w:tc>
          <w:tcPr>
            <w:tcW w:w="283" w:type="dxa"/>
          </w:tcPr>
          <w:p w:rsidR="00330402" w:rsidRDefault="00330402">
            <w:pPr>
              <w:snapToGrid w:val="0"/>
              <w:rPr>
                <w:rFonts w:ascii="Tahoma" w:hAnsi="Tahoma"/>
                <w:sz w:val="14"/>
              </w:rPr>
            </w:pPr>
          </w:p>
        </w:tc>
        <w:tc>
          <w:tcPr>
            <w:tcW w:w="1465" w:type="dxa"/>
            <w:vAlign w:val="center"/>
          </w:tcPr>
          <w:p w:rsidR="00330402" w:rsidRDefault="00330402" w:rsidP="009E7154">
            <w:pPr>
              <w:snapToGrid w:val="0"/>
              <w:jc w:val="center"/>
              <w:rPr>
                <w:b/>
                <w:smallCaps/>
                <w:color w:val="008080"/>
                <w:sz w:val="32"/>
              </w:rPr>
            </w:pPr>
          </w:p>
        </w:tc>
        <w:tc>
          <w:tcPr>
            <w:tcW w:w="3974" w:type="dxa"/>
            <w:vAlign w:val="center"/>
          </w:tcPr>
          <w:p w:rsidR="00330402" w:rsidRDefault="009B4C83" w:rsidP="009E7154">
            <w:pPr>
              <w:snapToGrid w:val="0"/>
              <w:jc w:val="center"/>
              <w:rPr>
                <w:rFonts w:ascii="Tahoma" w:hAnsi="Tahoma"/>
                <w:sz w:val="14"/>
              </w:rPr>
            </w:pPr>
            <w:r>
              <w:rPr>
                <w:rFonts w:ascii="Tahoma" w:hAnsi="Tahoma"/>
                <w:noProof/>
                <w:sz w:val="14"/>
                <w:lang w:eastAsia="fr-FR"/>
              </w:rPr>
              <w:drawing>
                <wp:anchor distT="0" distB="0" distL="114300" distR="114300" simplePos="0" relativeHeight="251726848" behindDoc="0" locked="0" layoutInCell="1" allowOverlap="1" wp14:anchorId="219109A7" wp14:editId="542C0E34">
                  <wp:simplePos x="0" y="0"/>
                  <wp:positionH relativeFrom="column">
                    <wp:posOffset>540385</wp:posOffset>
                  </wp:positionH>
                  <wp:positionV relativeFrom="paragraph">
                    <wp:posOffset>-262890</wp:posOffset>
                  </wp:positionV>
                  <wp:extent cx="1285875" cy="1019810"/>
                  <wp:effectExtent l="0" t="0" r="9525" b="8890"/>
                  <wp:wrapNone/>
                  <wp:docPr id="5" name="Image 5" descr="\\burotik\utilisateur$\mverleye\service\DEI\Service Europe\PO 2014-2020\COMMUNICATION\Infographie et Logos\Logos\Bourgogne-Franche-Comte\logo région\Logo-region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rotik\utilisateur$\mverleye\service\DEI\Service Europe\PO 2014-2020\COMMUNICATION\Infographie et Logos\Logos\Bourgogne-Franche-Comte\logo région\Logo-regionCMJ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5875" cy="10198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41" w:type="dxa"/>
            <w:vAlign w:val="center"/>
          </w:tcPr>
          <w:p w:rsidR="00330402" w:rsidRDefault="00330402" w:rsidP="009E7154">
            <w:pPr>
              <w:snapToGrid w:val="0"/>
              <w:jc w:val="center"/>
              <w:textAlignment w:val="top"/>
              <w:rPr>
                <w:rFonts w:ascii="Tahoma" w:hAnsi="Tahoma"/>
                <w:sz w:val="14"/>
              </w:rPr>
            </w:pPr>
          </w:p>
        </w:tc>
        <w:tc>
          <w:tcPr>
            <w:tcW w:w="285" w:type="dxa"/>
          </w:tcPr>
          <w:p w:rsidR="00330402" w:rsidRDefault="00330402">
            <w:pPr>
              <w:snapToGrid w:val="0"/>
              <w:rPr>
                <w:rFonts w:ascii="Tahoma" w:hAnsi="Tahoma"/>
                <w:sz w:val="14"/>
              </w:rPr>
            </w:pPr>
          </w:p>
        </w:tc>
        <w:tc>
          <w:tcPr>
            <w:tcW w:w="1351" w:type="dxa"/>
            <w:vAlign w:val="center"/>
          </w:tcPr>
          <w:p w:rsidR="00330402" w:rsidRDefault="00853266">
            <w:pPr>
              <w:snapToGrid w:val="0"/>
              <w:jc w:val="center"/>
              <w:rPr>
                <w:b/>
                <w:sz w:val="10"/>
              </w:rPr>
            </w:pPr>
            <w:r>
              <w:rPr>
                <w:noProof/>
                <w:lang w:eastAsia="fr-FR"/>
              </w:rPr>
              <w:drawing>
                <wp:inline distT="0" distB="0" distL="0" distR="0" wp14:anchorId="0B1C95BE" wp14:editId="62A94721">
                  <wp:extent cx="542925" cy="2762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solidFill>
                            <a:srgbClr val="FFFFFF"/>
                          </a:solidFill>
                          <a:ln>
                            <a:noFill/>
                          </a:ln>
                        </pic:spPr>
                      </pic:pic>
                    </a:graphicData>
                  </a:graphic>
                </wp:inline>
              </w:drawing>
            </w:r>
          </w:p>
          <w:p w:rsidR="00330402" w:rsidRDefault="00330402">
            <w:pPr>
              <w:pStyle w:val="normalformulaire"/>
              <w:jc w:val="left"/>
              <w:rPr>
                <w:b/>
                <w:sz w:val="10"/>
              </w:rPr>
            </w:pPr>
          </w:p>
          <w:p w:rsidR="00330402" w:rsidRPr="00C0385D" w:rsidRDefault="00C0385D" w:rsidP="00DE2C3C">
            <w:pPr>
              <w:pStyle w:val="normalformulaire"/>
              <w:jc w:val="center"/>
              <w:rPr>
                <w:color w:val="00B050"/>
                <w:szCs w:val="16"/>
              </w:rPr>
            </w:pPr>
            <w:r w:rsidRPr="00A743D7">
              <w:rPr>
                <w:b/>
                <w:color w:val="008080"/>
                <w:szCs w:val="16"/>
                <w:highlight w:val="yellow"/>
              </w:rPr>
              <w:t xml:space="preserve">N° </w:t>
            </w:r>
            <w:r w:rsidR="00DE2C3C">
              <w:rPr>
                <w:b/>
                <w:color w:val="008080"/>
                <w:szCs w:val="16"/>
              </w:rPr>
              <w:t>15843.01</w:t>
            </w:r>
          </w:p>
        </w:tc>
      </w:tr>
    </w:tbl>
    <w:p w:rsidR="00443DAA" w:rsidRDefault="00443DAA" w:rsidP="00443DAA">
      <w:pPr>
        <w:pStyle w:val="normalformulaire"/>
      </w:pPr>
    </w:p>
    <w:tbl>
      <w:tblPr>
        <w:tblW w:w="0" w:type="auto"/>
        <w:jc w:val="center"/>
        <w:tblBorders>
          <w:top w:val="single" w:sz="4" w:space="0" w:color="000000"/>
          <w:left w:val="single" w:sz="4" w:space="0" w:color="000000"/>
          <w:bottom w:val="nil"/>
          <w:right w:val="single" w:sz="4" w:space="0" w:color="000000"/>
          <w:insideH w:val="nil"/>
          <w:insideV w:val="single" w:sz="4" w:space="0" w:color="000000"/>
        </w:tblBorders>
        <w:tblCellMar>
          <w:left w:w="65" w:type="dxa"/>
          <w:right w:w="70" w:type="dxa"/>
        </w:tblCellMar>
        <w:tblLook w:val="04A0" w:firstRow="1" w:lastRow="0" w:firstColumn="1" w:lastColumn="0" w:noHBand="0" w:noVBand="1"/>
      </w:tblPr>
      <w:tblGrid>
        <w:gridCol w:w="10339"/>
      </w:tblGrid>
      <w:tr w:rsidR="004551CE" w:rsidTr="00B8773C">
        <w:trPr>
          <w:jc w:val="center"/>
        </w:trPr>
        <w:tc>
          <w:tcPr>
            <w:tcW w:w="10339" w:type="dxa"/>
            <w:tcBorders>
              <w:top w:val="single" w:sz="4" w:space="0" w:color="000000"/>
              <w:left w:val="single" w:sz="4" w:space="0" w:color="000000"/>
              <w:bottom w:val="nil"/>
              <w:right w:val="single" w:sz="4" w:space="0" w:color="000000"/>
            </w:tcBorders>
            <w:shd w:val="clear" w:color="auto" w:fill="auto"/>
            <w:tcMar>
              <w:left w:w="65" w:type="dxa"/>
            </w:tcMar>
          </w:tcPr>
          <w:p w:rsidR="004551CE" w:rsidRDefault="004551CE" w:rsidP="00C835E7">
            <w:pPr>
              <w:pStyle w:val="normalformulaire"/>
              <w:snapToGrid w:val="0"/>
              <w:jc w:val="center"/>
              <w:rPr>
                <w:b/>
                <w:smallCaps/>
                <w:color w:val="008080"/>
                <w:sz w:val="28"/>
              </w:rPr>
            </w:pPr>
            <w:r>
              <w:rPr>
                <w:b/>
                <w:smallCaps/>
                <w:color w:val="008080"/>
                <w:sz w:val="28"/>
              </w:rPr>
              <w:t>demande de paiement</w:t>
            </w:r>
          </w:p>
          <w:p w:rsidR="004551CE" w:rsidRPr="00E223F3" w:rsidRDefault="004551CE" w:rsidP="00C835E7">
            <w:pPr>
              <w:pStyle w:val="normalformulaire"/>
              <w:snapToGrid w:val="0"/>
              <w:jc w:val="center"/>
              <w:rPr>
                <w:b/>
                <w:smallCaps/>
                <w:color w:val="008080"/>
                <w:sz w:val="20"/>
                <w:szCs w:val="20"/>
              </w:rPr>
            </w:pPr>
          </w:p>
          <w:p w:rsidR="009B291C" w:rsidRDefault="004551CE" w:rsidP="009B291C">
            <w:pPr>
              <w:pStyle w:val="normalformulaire"/>
              <w:jc w:val="center"/>
              <w:rPr>
                <w:b/>
                <w:bCs/>
                <w:smallCaps/>
                <w:color w:val="008080"/>
                <w:sz w:val="27"/>
                <w:szCs w:val="27"/>
              </w:rPr>
            </w:pPr>
            <w:r>
              <w:rPr>
                <w:b/>
                <w:bCs/>
                <w:smallCaps/>
                <w:color w:val="008080"/>
                <w:sz w:val="27"/>
                <w:szCs w:val="27"/>
              </w:rPr>
              <w:t xml:space="preserve"> </w:t>
            </w:r>
            <w:r w:rsidR="009B291C" w:rsidRPr="00C91CF9">
              <w:rPr>
                <w:b/>
                <w:bCs/>
                <w:smallCaps/>
                <w:color w:val="008080"/>
                <w:sz w:val="27"/>
                <w:szCs w:val="27"/>
              </w:rPr>
              <w:t>« </w:t>
            </w:r>
            <w:r w:rsidR="00266D58" w:rsidRPr="00BD271D">
              <w:rPr>
                <w:b/>
                <w:smallCaps/>
                <w:color w:val="008080"/>
                <w:sz w:val="32"/>
              </w:rPr>
              <w:t>Investissements pour délocalisation d'activités, reconversion de bâtiments et installations à proximité de communes rurales</w:t>
            </w:r>
            <w:r w:rsidR="00266D58">
              <w:rPr>
                <w:b/>
                <w:smallCaps/>
                <w:color w:val="008080"/>
                <w:sz w:val="32"/>
              </w:rPr>
              <w:t xml:space="preserve"> </w:t>
            </w:r>
            <w:r w:rsidR="009B291C" w:rsidRPr="00C91CF9">
              <w:rPr>
                <w:b/>
                <w:bCs/>
                <w:smallCaps/>
                <w:color w:val="008080"/>
                <w:sz w:val="27"/>
                <w:szCs w:val="27"/>
              </w:rPr>
              <w:t>»</w:t>
            </w:r>
            <w:r w:rsidR="009B291C">
              <w:rPr>
                <w:b/>
                <w:bCs/>
                <w:smallCaps/>
                <w:color w:val="008080"/>
                <w:sz w:val="27"/>
                <w:szCs w:val="27"/>
              </w:rPr>
              <w:t xml:space="preserve"> </w:t>
            </w:r>
          </w:p>
          <w:p w:rsidR="00295ED1" w:rsidRDefault="009B291C" w:rsidP="002E2550">
            <w:pPr>
              <w:pStyle w:val="normalformulaire"/>
              <w:jc w:val="center"/>
              <w:rPr>
                <w:b/>
                <w:bCs/>
                <w:smallCaps/>
                <w:color w:val="008080"/>
                <w:sz w:val="27"/>
                <w:szCs w:val="27"/>
              </w:rPr>
            </w:pPr>
            <w:r>
              <w:rPr>
                <w:b/>
                <w:bCs/>
                <w:smallCaps/>
                <w:color w:val="008080"/>
                <w:sz w:val="27"/>
                <w:szCs w:val="27"/>
              </w:rPr>
              <w:t>Type d’opérations 7.</w:t>
            </w:r>
            <w:r w:rsidR="009D01FA">
              <w:rPr>
                <w:b/>
                <w:bCs/>
                <w:smallCaps/>
                <w:color w:val="008080"/>
                <w:sz w:val="27"/>
                <w:szCs w:val="27"/>
              </w:rPr>
              <w:t>7</w:t>
            </w:r>
            <w:r w:rsidR="002E2550">
              <w:rPr>
                <w:b/>
                <w:bCs/>
                <w:smallCaps/>
                <w:color w:val="008080"/>
                <w:sz w:val="27"/>
                <w:szCs w:val="27"/>
              </w:rPr>
              <w:t xml:space="preserve">.A </w:t>
            </w:r>
            <w:r>
              <w:rPr>
                <w:b/>
                <w:bCs/>
                <w:smallCaps/>
                <w:color w:val="008080"/>
                <w:sz w:val="27"/>
                <w:szCs w:val="27"/>
              </w:rPr>
              <w:t xml:space="preserve"> du programme de développement rural </w:t>
            </w:r>
          </w:p>
          <w:p w:rsidR="004551CE" w:rsidRDefault="009B291C" w:rsidP="002E2550">
            <w:pPr>
              <w:pStyle w:val="normalformulaire"/>
              <w:jc w:val="center"/>
              <w:rPr>
                <w:b/>
                <w:bCs/>
                <w:smallCaps/>
                <w:color w:val="008080"/>
                <w:sz w:val="27"/>
                <w:szCs w:val="27"/>
              </w:rPr>
            </w:pPr>
            <w:r>
              <w:rPr>
                <w:b/>
                <w:bCs/>
                <w:smallCaps/>
                <w:color w:val="008080"/>
                <w:sz w:val="27"/>
                <w:szCs w:val="27"/>
              </w:rPr>
              <w:t xml:space="preserve">de </w:t>
            </w:r>
            <w:r w:rsidR="002E2550">
              <w:rPr>
                <w:b/>
                <w:bCs/>
                <w:smallCaps/>
                <w:color w:val="008080"/>
                <w:sz w:val="27"/>
                <w:szCs w:val="27"/>
              </w:rPr>
              <w:t>Franche-Comté</w:t>
            </w:r>
          </w:p>
        </w:tc>
      </w:tr>
      <w:tr w:rsidR="004551CE" w:rsidTr="00B8773C">
        <w:trPr>
          <w:trHeight w:val="747"/>
          <w:jc w:val="center"/>
        </w:trPr>
        <w:tc>
          <w:tcPr>
            <w:tcW w:w="10339" w:type="dxa"/>
            <w:tcBorders>
              <w:top w:val="nil"/>
              <w:left w:val="single" w:sz="4" w:space="0" w:color="000000"/>
              <w:bottom w:val="single" w:sz="4" w:space="0" w:color="000000"/>
              <w:right w:val="single" w:sz="4" w:space="0" w:color="000000"/>
            </w:tcBorders>
            <w:shd w:val="clear" w:color="auto" w:fill="auto"/>
            <w:tcMar>
              <w:left w:w="65" w:type="dxa"/>
            </w:tcMar>
            <w:vAlign w:val="center"/>
          </w:tcPr>
          <w:p w:rsidR="004551CE" w:rsidRPr="00EC3841" w:rsidRDefault="004551CE" w:rsidP="00C835E7">
            <w:pPr>
              <w:pStyle w:val="normalformulaire"/>
              <w:jc w:val="center"/>
              <w:rPr>
                <w:b/>
              </w:rPr>
            </w:pPr>
          </w:p>
          <w:p w:rsidR="004551CE" w:rsidRPr="00EC3841" w:rsidRDefault="004551CE" w:rsidP="00C835E7">
            <w:pPr>
              <w:pStyle w:val="normalformulaire"/>
              <w:jc w:val="center"/>
              <w:rPr>
                <w:b/>
              </w:rPr>
            </w:pPr>
            <w:r w:rsidRPr="00EC3841">
              <w:rPr>
                <w:b/>
              </w:rPr>
              <w:t xml:space="preserve"> </w:t>
            </w:r>
          </w:p>
          <w:p w:rsidR="009B291C" w:rsidRPr="00EC3841" w:rsidRDefault="009B291C" w:rsidP="009B291C">
            <w:pPr>
              <w:pStyle w:val="normalformulaire"/>
              <w:jc w:val="center"/>
              <w:rPr>
                <w:b/>
              </w:rPr>
            </w:pPr>
            <w:r>
              <w:rPr>
                <w:b/>
              </w:rPr>
              <w:t xml:space="preserve">Le présent formulaire de demande d’aide une fois complété constitue, avec l’ensemble des justificatifs joints par vos soins, le </w:t>
            </w:r>
            <w:r w:rsidRPr="00EC3841">
              <w:rPr>
                <w:b/>
              </w:rPr>
              <w:t>dossier unique de demande d’aide pour le FEADER.</w:t>
            </w:r>
          </w:p>
          <w:p w:rsidR="009B291C" w:rsidRPr="00EC3841" w:rsidRDefault="009B291C" w:rsidP="009B291C">
            <w:pPr>
              <w:pStyle w:val="normalformulaire"/>
              <w:jc w:val="center"/>
              <w:rPr>
                <w:b/>
              </w:rPr>
            </w:pPr>
            <w:r w:rsidRPr="00EC3841">
              <w:rPr>
                <w:b/>
              </w:rPr>
              <w:t xml:space="preserve"> </w:t>
            </w:r>
          </w:p>
          <w:p w:rsidR="009B291C" w:rsidRPr="00EC3841" w:rsidRDefault="009B291C" w:rsidP="009B291C">
            <w:pPr>
              <w:pStyle w:val="normalformulaire"/>
              <w:jc w:val="center"/>
              <w:rPr>
                <w:b/>
              </w:rPr>
            </w:pPr>
            <w:r w:rsidRPr="00EC3841">
              <w:rPr>
                <w:b/>
              </w:rPr>
              <w:t>Avant de remplir cette demande, lisez attentivement la notice d’information jointe.</w:t>
            </w:r>
          </w:p>
          <w:p w:rsidR="009B291C" w:rsidRDefault="009B291C" w:rsidP="009B291C">
            <w:pPr>
              <w:pStyle w:val="normalformulaire"/>
              <w:jc w:val="center"/>
              <w:rPr>
                <w:b/>
              </w:rPr>
            </w:pPr>
            <w:r w:rsidRPr="00E3274A">
              <w:rPr>
                <w:b/>
              </w:rPr>
              <w:t xml:space="preserve">Veuillez transmettre </w:t>
            </w:r>
            <w:r>
              <w:rPr>
                <w:b/>
              </w:rPr>
              <w:t xml:space="preserve">l’original </w:t>
            </w:r>
            <w:r w:rsidRPr="00E3274A">
              <w:rPr>
                <w:b/>
              </w:rPr>
              <w:t>à la Région Bourgogne</w:t>
            </w:r>
            <w:r>
              <w:rPr>
                <w:b/>
              </w:rPr>
              <w:t>-Franche-Comté :</w:t>
            </w:r>
          </w:p>
          <w:p w:rsidR="009B291C" w:rsidRDefault="009B291C" w:rsidP="009B291C">
            <w:pPr>
              <w:pStyle w:val="normalformulaire"/>
              <w:jc w:val="center"/>
              <w:rPr>
                <w:b/>
              </w:rPr>
            </w:pPr>
            <w:r w:rsidRPr="00E3274A">
              <w:rPr>
                <w:b/>
              </w:rPr>
              <w:t xml:space="preserve">DIRECTION DE L’AMENAGEMENT DU TERRITOIRE ET </w:t>
            </w:r>
            <w:r>
              <w:rPr>
                <w:b/>
              </w:rPr>
              <w:t>NUMERIQUE</w:t>
            </w:r>
          </w:p>
          <w:p w:rsidR="000E3BA5" w:rsidRDefault="000E3BA5" w:rsidP="009B291C">
            <w:pPr>
              <w:pStyle w:val="normalformulaire"/>
              <w:jc w:val="center"/>
              <w:rPr>
                <w:b/>
              </w:rPr>
            </w:pPr>
            <w:r>
              <w:rPr>
                <w:b/>
              </w:rPr>
              <w:t>Service FEADER Territorial (site de Besançon)</w:t>
            </w:r>
          </w:p>
          <w:p w:rsidR="009B291C" w:rsidRDefault="009B291C" w:rsidP="009B291C">
            <w:pPr>
              <w:pStyle w:val="normalformulaire"/>
              <w:jc w:val="center"/>
              <w:rPr>
                <w:b/>
              </w:rPr>
            </w:pPr>
            <w:r>
              <w:rPr>
                <w:b/>
              </w:rPr>
              <w:t xml:space="preserve"> </w:t>
            </w:r>
            <w:r w:rsidR="002E2550">
              <w:rPr>
                <w:b/>
              </w:rPr>
              <w:t>4, SQUARE CASTAN</w:t>
            </w:r>
            <w:r>
              <w:rPr>
                <w:b/>
              </w:rPr>
              <w:t xml:space="preserve">  - </w:t>
            </w:r>
            <w:r w:rsidR="002E2550" w:rsidRPr="002E2550">
              <w:rPr>
                <w:b/>
              </w:rPr>
              <w:t>25031 BESANCON CEDEX</w:t>
            </w:r>
          </w:p>
          <w:p w:rsidR="009B291C" w:rsidRDefault="009B291C" w:rsidP="009B291C">
            <w:pPr>
              <w:pStyle w:val="normalformulaire"/>
              <w:jc w:val="center"/>
              <w:rPr>
                <w:b/>
              </w:rPr>
            </w:pPr>
            <w:r w:rsidRPr="00E3274A">
              <w:rPr>
                <w:b/>
              </w:rPr>
              <w:t xml:space="preserve">et conservez un exemplaire. </w:t>
            </w:r>
          </w:p>
          <w:p w:rsidR="004551CE" w:rsidRPr="00A47DB3" w:rsidRDefault="004551CE" w:rsidP="00C835E7">
            <w:pPr>
              <w:pStyle w:val="normalformulaire"/>
              <w:jc w:val="center"/>
              <w:rPr>
                <w:b/>
              </w:rPr>
            </w:pPr>
          </w:p>
        </w:tc>
      </w:tr>
      <w:tr w:rsidR="00443DAA" w:rsidTr="00CF261A">
        <w:trPr>
          <w:trHeight w:hRule="exact" w:val="3282"/>
          <w:jc w:val="center"/>
        </w:trPr>
        <w:tc>
          <w:tcPr>
            <w:tcW w:w="10339" w:type="dxa"/>
            <w:tcBorders>
              <w:top w:val="single" w:sz="4" w:space="0" w:color="000000"/>
              <w:left w:val="single" w:sz="4" w:space="0" w:color="000000"/>
              <w:bottom w:val="single" w:sz="4" w:space="0" w:color="000000"/>
              <w:right w:val="single" w:sz="4" w:space="0" w:color="000000"/>
            </w:tcBorders>
            <w:shd w:val="clear" w:color="auto" w:fill="F2F2F2"/>
            <w:tcMar>
              <w:left w:w="65" w:type="dxa"/>
            </w:tcMar>
          </w:tcPr>
          <w:p w:rsidR="004551CE" w:rsidRDefault="004551CE" w:rsidP="004551CE">
            <w:pPr>
              <w:pStyle w:val="normalformulaire"/>
              <w:snapToGrid w:val="0"/>
              <w:rPr>
                <w:b/>
              </w:rPr>
            </w:pPr>
            <w:r>
              <w:rPr>
                <w:b/>
              </w:rPr>
              <w:t>Cadre réservé à l’administration</w:t>
            </w:r>
          </w:p>
          <w:p w:rsidR="004551CE" w:rsidRDefault="004551CE" w:rsidP="004551CE">
            <w:pPr>
              <w:pStyle w:val="normalformulaire"/>
              <w:rPr>
                <w:b/>
                <w:sz w:val="10"/>
              </w:rPr>
            </w:pPr>
          </w:p>
          <w:p w:rsidR="004551CE" w:rsidRDefault="004551CE" w:rsidP="004551CE">
            <w:pPr>
              <w:pStyle w:val="normalformulaire"/>
            </w:pPr>
            <w:r>
              <w:rPr>
                <w:rFonts w:cs="Tahoma"/>
                <w:szCs w:val="16"/>
              </w:rPr>
              <w:t xml:space="preserve">N° de dossier OSIRIS : </w:t>
            </w:r>
            <w:r w:rsidR="00B45D00" w:rsidRPr="00FD4F4E">
              <w:t>FRC07070A</w:t>
            </w:r>
            <w:r w:rsidR="00B45D00" w:rsidRPr="00AA2B16">
              <w:t xml:space="preserve"> </w:t>
            </w:r>
            <w:r w:rsidRPr="00AA2B16">
              <w:t>|__||__| |__||__| |__||__||__| |__||__||__||__|</w:t>
            </w:r>
          </w:p>
          <w:p w:rsidR="004551CE" w:rsidRDefault="004551CE" w:rsidP="004551CE">
            <w:pPr>
              <w:pStyle w:val="normalformulaire"/>
              <w:rPr>
                <w:rFonts w:cs="Tahoma"/>
                <w:w w:val="99"/>
                <w:szCs w:val="16"/>
              </w:rPr>
            </w:pPr>
          </w:p>
          <w:p w:rsidR="004551CE" w:rsidRDefault="004551CE" w:rsidP="004551CE">
            <w:pPr>
              <w:pStyle w:val="normalformulaire"/>
              <w:rPr>
                <w:rFonts w:cs="Tahoma"/>
                <w:w w:val="99"/>
                <w:szCs w:val="16"/>
              </w:rPr>
            </w:pPr>
            <w:r w:rsidRPr="00F92704">
              <w:rPr>
                <w:rFonts w:cs="Tahoma"/>
                <w:w w:val="99"/>
                <w:szCs w:val="16"/>
              </w:rPr>
              <w:t>N° SIRET :</w:t>
            </w:r>
            <w:r>
              <w:rPr>
                <w:rFonts w:cs="Tahoma"/>
                <w:w w:val="99"/>
                <w:szCs w:val="16"/>
              </w:rPr>
              <w:t xml:space="preserve"> </w:t>
            </w:r>
            <w:r w:rsidRPr="00F92704">
              <w:rPr>
                <w:rFonts w:cs="Tahoma"/>
                <w:w w:val="99"/>
                <w:szCs w:val="16"/>
              </w:rPr>
              <w:t>|__|__|__|__|__|__|__|__|__|__|__|__|__|__|</w:t>
            </w:r>
          </w:p>
          <w:p w:rsidR="004551CE" w:rsidRDefault="004551CE" w:rsidP="004551CE">
            <w:pPr>
              <w:pStyle w:val="normalformulaire"/>
              <w:rPr>
                <w:rFonts w:cs="Tahoma"/>
                <w:w w:val="99"/>
                <w:szCs w:val="16"/>
              </w:rPr>
            </w:pPr>
          </w:p>
          <w:p w:rsidR="004551CE" w:rsidRDefault="004551CE" w:rsidP="004551CE">
            <w:pPr>
              <w:pStyle w:val="normalformulaire"/>
              <w:rPr>
                <w:rFonts w:ascii="Arial" w:hAnsi="Arial" w:cs="Arial"/>
              </w:rPr>
            </w:pPr>
            <w:r w:rsidRPr="00F92704">
              <w:rPr>
                <w:rFonts w:ascii="Arial" w:hAnsi="Arial" w:cs="Arial"/>
              </w:rPr>
              <w:t>Nom du bénéficiaire : ____________________________________________________________________________</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Libellé de l’opération : ________________________________________________________________________________________</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Coordonnées bancaires du compte sur lesquelles le versement de l’aide est demandé :</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 xml:space="preserve">IBAN      |__|__|__|__| |__|__|__|__| |__|__|__|__| |__|__|__|__| |__|__|__|__| |__|__|__|__| |__|__|__| </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BIC        |__|__|__|__|__|__|__|__|__|__|__|</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Date limite pour déposer la dernière demande de paiement:   |__|__| /|__|__| / 20|__|__|</w:t>
            </w:r>
          </w:p>
          <w:p w:rsidR="00F92704" w:rsidRDefault="00F92704" w:rsidP="00DD4F81">
            <w:pPr>
              <w:pStyle w:val="normalformulaire"/>
              <w:rPr>
                <w:rFonts w:ascii="Arial" w:hAnsi="Arial" w:cs="Arial"/>
                <w:sz w:val="24"/>
              </w:rPr>
            </w:pPr>
          </w:p>
          <w:p w:rsidR="00BD1EC7" w:rsidRPr="00DD4F81" w:rsidRDefault="00BD1EC7" w:rsidP="00DD4F81">
            <w:pPr>
              <w:pStyle w:val="normalformulaire"/>
              <w:rPr>
                <w:rFonts w:cs="Tahoma"/>
                <w:w w:val="99"/>
                <w:szCs w:val="16"/>
              </w:rPr>
            </w:pPr>
          </w:p>
        </w:tc>
      </w:tr>
    </w:tbl>
    <w:p w:rsidR="00443DAA" w:rsidRDefault="00443DAA" w:rsidP="00443DAA">
      <w:pPr>
        <w:pStyle w:val="titreformulaire"/>
        <w:keepNext w:val="0"/>
        <w:rPr>
          <w:sz w:val="12"/>
          <w:szCs w:val="12"/>
          <w:shd w:val="clear" w:color="auto" w:fill="008080"/>
        </w:rPr>
      </w:pPr>
    </w:p>
    <w:p w:rsidR="007056B6" w:rsidRDefault="007056B6" w:rsidP="00443DAA">
      <w:pPr>
        <w:pStyle w:val="titreformulaire"/>
        <w:keepNext w:val="0"/>
        <w:rPr>
          <w:sz w:val="12"/>
          <w:szCs w:val="12"/>
          <w:shd w:val="clear" w:color="auto" w:fill="008080"/>
        </w:rPr>
      </w:pPr>
    </w:p>
    <w:p w:rsidR="00443DAA" w:rsidRDefault="00443DAA" w:rsidP="00443DAA">
      <w:pPr>
        <w:pStyle w:val="titreformulaire"/>
        <w:keepNext w:val="0"/>
        <w:rPr>
          <w:sz w:val="12"/>
          <w:szCs w:val="12"/>
          <w:shd w:val="clear" w:color="auto" w:fill="008080"/>
        </w:rPr>
      </w:pPr>
    </w:p>
    <w:tbl>
      <w:tblPr>
        <w:tblStyle w:val="Grilledutableau"/>
        <w:tblW w:w="0" w:type="auto"/>
        <w:tblLook w:val="04A0" w:firstRow="1" w:lastRow="0" w:firstColumn="1" w:lastColumn="0" w:noHBand="0" w:noVBand="1"/>
      </w:tblPr>
      <w:tblGrid>
        <w:gridCol w:w="10881"/>
      </w:tblGrid>
      <w:tr w:rsidR="00975E93" w:rsidRPr="00975E93" w:rsidTr="00975E93">
        <w:trPr>
          <w:trHeight w:val="402"/>
        </w:trPr>
        <w:tc>
          <w:tcPr>
            <w:tcW w:w="10881" w:type="dxa"/>
            <w:shd w:val="clear" w:color="auto" w:fill="006666"/>
            <w:vAlign w:val="center"/>
          </w:tcPr>
          <w:p w:rsidR="00975E93" w:rsidRPr="00975E93" w:rsidRDefault="00975E93" w:rsidP="00083DC0">
            <w:pPr>
              <w:pStyle w:val="normalformulaire"/>
              <w:jc w:val="center"/>
              <w:rPr>
                <w:b/>
                <w:caps/>
                <w:color w:val="FFFFFF" w:themeColor="background1"/>
                <w:sz w:val="18"/>
                <w:szCs w:val="18"/>
              </w:rPr>
            </w:pPr>
            <w:r>
              <w:rPr>
                <w:b/>
                <w:caps/>
                <w:color w:val="FFFFFF" w:themeColor="background1"/>
                <w:sz w:val="18"/>
                <w:szCs w:val="18"/>
              </w:rPr>
              <w:t>identification de la demande de paiement</w:t>
            </w:r>
          </w:p>
        </w:tc>
      </w:tr>
      <w:tr w:rsidR="00F92704" w:rsidTr="00F74EC8">
        <w:trPr>
          <w:trHeight w:val="3454"/>
        </w:trPr>
        <w:tc>
          <w:tcPr>
            <w:tcW w:w="10881" w:type="dxa"/>
            <w:shd w:val="clear" w:color="auto" w:fill="auto"/>
            <w:vAlign w:val="center"/>
          </w:tcPr>
          <w:p w:rsidR="00F92704" w:rsidRDefault="00F92704" w:rsidP="00F92704">
            <w:pPr>
              <w:pStyle w:val="normalformulaire"/>
              <w:spacing w:line="480" w:lineRule="auto"/>
            </w:pPr>
            <w:r>
              <w:t xml:space="preserve">Je soussigné, </w:t>
            </w:r>
            <w:sdt>
              <w:sdtPr>
                <w:id w:val="-9297535"/>
                <w:showingPlcHdr/>
              </w:sdtPr>
              <w:sdtEndPr/>
              <w:sdtContent>
                <w:r>
                  <w:rPr>
                    <w:rFonts w:cs="Tahoma"/>
                  </w:rPr>
                  <w:t>__________________</w:t>
                </w:r>
              </w:sdtContent>
            </w:sdt>
            <w:r>
              <w:t xml:space="preserve"> </w:t>
            </w:r>
            <w:r w:rsidRPr="00F92704">
              <w:rPr>
                <w:i/>
              </w:rPr>
              <w:t>(nom, prénom du représentant de la structure)</w:t>
            </w:r>
            <w:r>
              <w:t xml:space="preserve">, agissant en qualité de représentant légal de </w:t>
            </w:r>
            <w:sdt>
              <w:sdtPr>
                <w:id w:val="-28034539"/>
                <w:showingPlcHdr/>
              </w:sdtPr>
              <w:sdtEndPr/>
              <w:sdtContent>
                <w:r>
                  <w:rPr>
                    <w:rFonts w:cs="Tahoma"/>
                  </w:rPr>
                  <w:t>__________________</w:t>
                </w:r>
              </w:sdtContent>
            </w:sdt>
            <w:r>
              <w:t xml:space="preserve"> </w:t>
            </w:r>
            <w:r w:rsidRPr="00F92704">
              <w:rPr>
                <w:i/>
              </w:rPr>
              <w:t>(nom de la structure bénéficiaire de la décision d’aide)</w:t>
            </w:r>
            <w:r>
              <w:t xml:space="preserve"> demande le versement des aides qui ont été accordées à  </w:t>
            </w:r>
            <w:sdt>
              <w:sdtPr>
                <w:id w:val="2041394360"/>
                <w:showingPlcHdr/>
              </w:sdtPr>
              <w:sdtEndPr/>
              <w:sdtContent>
                <w:r>
                  <w:rPr>
                    <w:rFonts w:cs="Tahoma"/>
                  </w:rPr>
                  <w:t>__________________</w:t>
                </w:r>
              </w:sdtContent>
            </w:sdt>
            <w:r>
              <w:t xml:space="preserve">  </w:t>
            </w:r>
            <w:r w:rsidRPr="00F92704">
              <w:rPr>
                <w:i/>
              </w:rPr>
              <w:t>(nom de la structure bénéficiaire de la décision d’aide)</w:t>
            </w:r>
            <w:r>
              <w:t xml:space="preserve"> par la convention attributive portant le n°: </w:t>
            </w:r>
            <w:sdt>
              <w:sdtPr>
                <w:id w:val="130907627"/>
                <w:showingPlcHdr/>
              </w:sdtPr>
              <w:sdtEndPr/>
              <w:sdtContent>
                <w:r>
                  <w:rPr>
                    <w:rFonts w:cs="Tahoma"/>
                  </w:rPr>
                  <w:t>__________________</w:t>
                </w:r>
              </w:sdtContent>
            </w:sdt>
            <w:r>
              <w:t xml:space="preserve"> </w:t>
            </w:r>
            <w:r w:rsidRPr="00F92704">
              <w:rPr>
                <w:i/>
              </w:rPr>
              <w:t>(n° OSIRIS indiqué dans l'en-tête de la convention attributive de l'aide).</w:t>
            </w:r>
          </w:p>
          <w:p w:rsidR="00F92704" w:rsidRDefault="00F92704" w:rsidP="00F92704">
            <w:pPr>
              <w:pStyle w:val="normalformulaire"/>
              <w:spacing w:line="480" w:lineRule="auto"/>
            </w:pPr>
            <w:r>
              <w:t>Ce document constitue ma :</w:t>
            </w:r>
          </w:p>
          <w:p w:rsidR="00F92704" w:rsidRDefault="00375407" w:rsidP="00F92704">
            <w:pPr>
              <w:pStyle w:val="normalformulaire"/>
              <w:spacing w:line="480" w:lineRule="auto"/>
            </w:pPr>
            <w:sdt>
              <w:sdtPr>
                <w:id w:val="-624233343"/>
                <w14:checkbox>
                  <w14:checked w14:val="0"/>
                  <w14:checkedState w14:val="2612" w14:font="MS Gothic"/>
                  <w14:uncheckedState w14:val="2610" w14:font="MS Gothic"/>
                </w14:checkbox>
              </w:sdtPr>
              <w:sdtEndPr/>
              <w:sdtContent>
                <w:r w:rsidR="00F92704">
                  <w:rPr>
                    <w:rFonts w:ascii="MS Gothic" w:eastAsia="MS Gothic" w:hAnsi="MS Gothic" w:hint="eastAsia"/>
                  </w:rPr>
                  <w:t>☐</w:t>
                </w:r>
              </w:sdtContent>
            </w:sdt>
            <w:r w:rsidR="00F92704">
              <w:t xml:space="preserve">  demande de paiement </w:t>
            </w:r>
            <w:r w:rsidR="00FD72C8">
              <w:t>n°</w:t>
            </w:r>
            <w:r w:rsidR="005B68A5">
              <w:t>1</w:t>
            </w:r>
            <w:sdt>
              <w:sdtPr>
                <w:id w:val="-27413975"/>
                <w:showingPlcHdr/>
              </w:sdtPr>
              <w:sdtEndPr/>
              <w:sdtContent>
                <w:r w:rsidR="005B68A5">
                  <w:t xml:space="preserve">     </w:t>
                </w:r>
              </w:sdtContent>
            </w:sdt>
          </w:p>
          <w:p w:rsidR="00F92704" w:rsidRDefault="00375407" w:rsidP="00F92704">
            <w:pPr>
              <w:pStyle w:val="normalformulaire"/>
              <w:spacing w:line="480" w:lineRule="auto"/>
              <w:jc w:val="left"/>
            </w:pPr>
            <w:sdt>
              <w:sdtPr>
                <w:id w:val="1774743777"/>
                <w14:checkbox>
                  <w14:checked w14:val="0"/>
                  <w14:checkedState w14:val="2612" w14:font="MS Gothic"/>
                  <w14:uncheckedState w14:val="2610" w14:font="MS Gothic"/>
                </w14:checkbox>
              </w:sdtPr>
              <w:sdtEndPr/>
              <w:sdtContent>
                <w:r w:rsidR="00F92704">
                  <w:rPr>
                    <w:rFonts w:ascii="MS Gothic" w:eastAsia="MS Gothic" w:hAnsi="MS Gothic" w:hint="eastAsia"/>
                  </w:rPr>
                  <w:t>☐</w:t>
                </w:r>
              </w:sdtContent>
            </w:sdt>
            <w:r w:rsidR="00F92704">
              <w:t xml:space="preserve"> dernière demande de paiement (solde), déposée impérativement avant expiration du délai indiqué dans la décision juridique</w:t>
            </w:r>
          </w:p>
          <w:p w:rsidR="00F92704" w:rsidRPr="00F74EC8" w:rsidRDefault="00F92704" w:rsidP="005B68A5">
            <w:pPr>
              <w:pStyle w:val="normalformulaire"/>
              <w:jc w:val="left"/>
              <w:rPr>
                <w:i/>
              </w:rPr>
            </w:pPr>
            <w:r w:rsidRPr="00F92704">
              <w:rPr>
                <w:i/>
              </w:rPr>
              <w:t>Cochez l’une des cases au choix : si l’opération est achevée et que vous ne déposerez plus de demande de paiement pour cette opération par la suite (pour présenter des dépenses et/ou des recettes), cochez « dernière demande de paiement » sinon, cochez « demande de paiement N° </w:t>
            </w:r>
            <w:proofErr w:type="gramStart"/>
            <w:r w:rsidRPr="00F92704">
              <w:rPr>
                <w:i/>
              </w:rPr>
              <w:t xml:space="preserve">» </w:t>
            </w:r>
            <w:r w:rsidR="005B68A5">
              <w:rPr>
                <w:i/>
              </w:rPr>
              <w:t>.</w:t>
            </w:r>
            <w:proofErr w:type="gramEnd"/>
          </w:p>
        </w:tc>
      </w:tr>
    </w:tbl>
    <w:p w:rsidR="00443DAA" w:rsidRDefault="00443DAA" w:rsidP="00443DAA">
      <w:pPr>
        <w:pStyle w:val="normalformulaire"/>
      </w:pPr>
    </w:p>
    <w:p w:rsidR="007B0BAF" w:rsidRDefault="007B0BAF" w:rsidP="00443DAA">
      <w:pPr>
        <w:pStyle w:val="normalformulaire"/>
      </w:pPr>
    </w:p>
    <w:tbl>
      <w:tblPr>
        <w:tblStyle w:val="Grilledutableau"/>
        <w:tblW w:w="0" w:type="auto"/>
        <w:tblLook w:val="04A0" w:firstRow="1" w:lastRow="0" w:firstColumn="1" w:lastColumn="0" w:noHBand="0" w:noVBand="1"/>
      </w:tblPr>
      <w:tblGrid>
        <w:gridCol w:w="10816"/>
      </w:tblGrid>
      <w:tr w:rsidR="00975E93" w:rsidTr="00975E93">
        <w:trPr>
          <w:trHeight w:val="402"/>
        </w:trPr>
        <w:tc>
          <w:tcPr>
            <w:tcW w:w="10816" w:type="dxa"/>
            <w:shd w:val="clear" w:color="auto" w:fill="006666"/>
            <w:vAlign w:val="center"/>
          </w:tcPr>
          <w:p w:rsidR="00975E93" w:rsidRPr="00975E93" w:rsidRDefault="00F74EC8" w:rsidP="007B0BAF">
            <w:pPr>
              <w:pStyle w:val="normalformulaire"/>
              <w:keepNext/>
              <w:jc w:val="center"/>
              <w:rPr>
                <w:b/>
                <w:caps/>
                <w:color w:val="FFFFFF" w:themeColor="background1"/>
                <w:sz w:val="18"/>
                <w:szCs w:val="18"/>
              </w:rPr>
            </w:pPr>
            <w:r>
              <w:rPr>
                <w:b/>
                <w:caps/>
                <w:color w:val="FFFFFF" w:themeColor="background1"/>
                <w:sz w:val="18"/>
                <w:szCs w:val="18"/>
              </w:rPr>
              <w:lastRenderedPageBreak/>
              <w:t>Attestations du beneficiaire</w:t>
            </w:r>
          </w:p>
        </w:tc>
      </w:tr>
      <w:tr w:rsidR="00F92704" w:rsidTr="00975E93">
        <w:trPr>
          <w:trHeight w:val="402"/>
        </w:trPr>
        <w:tc>
          <w:tcPr>
            <w:tcW w:w="10816" w:type="dxa"/>
          </w:tcPr>
          <w:p w:rsidR="00975E93" w:rsidRDefault="00975E93" w:rsidP="007B0BAF">
            <w:pPr>
              <w:pStyle w:val="normalformulaire"/>
              <w:keepNext/>
            </w:pPr>
          </w:p>
          <w:p w:rsidR="00975E93" w:rsidRPr="004C0979" w:rsidRDefault="00375407" w:rsidP="007B0BAF">
            <w:pPr>
              <w:pStyle w:val="normalformulaire"/>
              <w:keepNext/>
              <w:spacing w:line="480" w:lineRule="auto"/>
              <w:rPr>
                <w:b/>
                <w:u w:val="single"/>
              </w:rPr>
            </w:pPr>
            <w:sdt>
              <w:sdtPr>
                <w:id w:val="-1227066615"/>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w:t>
            </w:r>
            <w:r w:rsidR="00975E93" w:rsidRPr="004C0979">
              <w:rPr>
                <w:b/>
                <w:u w:val="single"/>
              </w:rPr>
              <w:t>J’ai pris connaissance que j’encours des sanctions si je présente des dépenses qui ne sont pas éligibles :</w:t>
            </w:r>
          </w:p>
          <w:p w:rsidR="00975E93" w:rsidRDefault="00975E93" w:rsidP="007B0BAF">
            <w:pPr>
              <w:pStyle w:val="normalformulaire"/>
              <w:keepNext/>
            </w:pPr>
            <w:r>
              <w:t>Le service instructeur détermine sur la base des justificatifs que je présente :</w:t>
            </w:r>
          </w:p>
          <w:p w:rsidR="00975E93" w:rsidRDefault="00975E93" w:rsidP="007B0BAF">
            <w:pPr>
              <w:pStyle w:val="normalformulaire"/>
              <w:keepNext/>
            </w:pPr>
            <w:r>
              <w:t>•</w:t>
            </w:r>
            <w:r>
              <w:tab/>
              <w:t>le montant de l’aide que je demande, basé seulement sur le contenu de cette demande de paiement de l’aide</w:t>
            </w:r>
            <w:proofErr w:type="gramStart"/>
            <w:r>
              <w:t>.(</w:t>
            </w:r>
            <w:proofErr w:type="gramEnd"/>
            <w:r>
              <w:t>= a)</w:t>
            </w:r>
          </w:p>
          <w:p w:rsidR="00975E93" w:rsidRDefault="00975E93" w:rsidP="007B0BAF">
            <w:pPr>
              <w:pStyle w:val="normalformulaire"/>
              <w:keepNext/>
            </w:pPr>
            <w:r>
              <w:t>•</w:t>
            </w:r>
            <w:r>
              <w:tab/>
              <w:t>le montant de l’aide qui m’est due, après vérification de l’éligibilité de ma demande de paiement</w:t>
            </w:r>
            <w:proofErr w:type="gramStart"/>
            <w:r>
              <w:t>.(</w:t>
            </w:r>
            <w:proofErr w:type="gramEnd"/>
            <w:r>
              <w:t xml:space="preserve">= b) </w:t>
            </w:r>
          </w:p>
          <w:p w:rsidR="00F92704" w:rsidRDefault="00975E93" w:rsidP="007B0BAF">
            <w:pPr>
              <w:pStyle w:val="normalformulaire"/>
              <w:keepNext/>
            </w:pPr>
            <w:r>
              <w:t>Si le montant (a) dépasse le montant (b) de plus de 10 %, alors, le montant qui me sera effectivement versé sera égal à b- [a-b]</w:t>
            </w:r>
          </w:p>
          <w:p w:rsidR="00975E93" w:rsidRDefault="00975E93" w:rsidP="007B0BAF">
            <w:pPr>
              <w:pStyle w:val="normalformulaire"/>
              <w:keepNext/>
            </w:pPr>
          </w:p>
          <w:p w:rsidR="00975E93" w:rsidRPr="00975E93" w:rsidRDefault="00975E93" w:rsidP="007B0BAF">
            <w:pPr>
              <w:pStyle w:val="normalformulaire"/>
              <w:keepNext/>
              <w:rPr>
                <w:b/>
              </w:rPr>
            </w:pPr>
            <w:r w:rsidRPr="00975E93">
              <w:rPr>
                <w:b/>
              </w:rPr>
              <w:t>J’atteste sur l’honneur :</w:t>
            </w:r>
          </w:p>
          <w:p w:rsidR="00975E93" w:rsidRDefault="00375407" w:rsidP="007B0BAF">
            <w:pPr>
              <w:pStyle w:val="normalformulaire"/>
              <w:keepNext/>
            </w:pPr>
            <w:sdt>
              <w:sdtPr>
                <w:id w:val="-216824403"/>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Que tout ou partie du projet pour lequel je demande le versement de l’aide a bien été réalisé,</w:t>
            </w:r>
          </w:p>
          <w:p w:rsidR="00975E93" w:rsidRDefault="00375407" w:rsidP="007B0BAF">
            <w:pPr>
              <w:pStyle w:val="normalformulaire"/>
              <w:keepNext/>
            </w:pPr>
            <w:sdt>
              <w:sdtPr>
                <w:id w:val="-1462266653"/>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L’exactitude des renseignements fournis dans le présent formulaire et les pièces jointes.</w:t>
            </w:r>
          </w:p>
          <w:p w:rsidR="00975E93" w:rsidRDefault="00975E93" w:rsidP="007B0BAF">
            <w:pPr>
              <w:pStyle w:val="normalformulaire"/>
              <w:keepNext/>
            </w:pPr>
          </w:p>
          <w:p w:rsidR="00975E93" w:rsidRPr="00975E93" w:rsidRDefault="00975E93" w:rsidP="007B0BAF">
            <w:pPr>
              <w:pStyle w:val="normalformulaire"/>
              <w:keepNext/>
              <w:rPr>
                <w:b/>
              </w:rPr>
            </w:pPr>
            <w:r w:rsidRPr="00975E93">
              <w:rPr>
                <w:b/>
              </w:rPr>
              <w:t>Si la présente demande de paiement est la dernière, j’atteste sur l’honneur :</w:t>
            </w:r>
          </w:p>
          <w:p w:rsidR="00975E93" w:rsidRDefault="00375407" w:rsidP="007B0BAF">
            <w:pPr>
              <w:pStyle w:val="normalformulaire"/>
              <w:keepNext/>
            </w:pPr>
            <w:sdt>
              <w:sdtPr>
                <w:id w:val="535087779"/>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avoir déclaré toutes les recettes générées par l'opération avant la date de fin d’exécution de l’opération indiquée ci-dessus ou que l’opération n’a pas généré de recette avant la date de fin d’exécution de l’opération indiquée ci-dessus,</w:t>
            </w:r>
          </w:p>
          <w:p w:rsidR="00975E93" w:rsidRDefault="00375407" w:rsidP="007B0BAF">
            <w:pPr>
              <w:pStyle w:val="normalformulaire"/>
              <w:keepNext/>
            </w:pPr>
            <w:sdt>
              <w:sdtPr>
                <w:id w:val="1066224711"/>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n’avoir pas sollicité, pour le même projet, une aide autre que celles indiquées dans la décision juridique m’attribuant le FEADER.</w:t>
            </w:r>
          </w:p>
          <w:p w:rsidR="00975E93" w:rsidRDefault="00975E93" w:rsidP="007B0BAF">
            <w:pPr>
              <w:pStyle w:val="normalformulaire"/>
              <w:keepNext/>
            </w:pPr>
          </w:p>
        </w:tc>
      </w:tr>
    </w:tbl>
    <w:p w:rsidR="00F92704" w:rsidRDefault="00F92704" w:rsidP="00443DAA">
      <w:pPr>
        <w:pStyle w:val="normalformulaire"/>
      </w:pPr>
    </w:p>
    <w:p w:rsidR="00A33410" w:rsidRDefault="00A33410" w:rsidP="00443DAA">
      <w:pPr>
        <w:pStyle w:val="normalformulaire"/>
      </w:pPr>
    </w:p>
    <w:tbl>
      <w:tblPr>
        <w:tblStyle w:val="Grilledutableau"/>
        <w:tblW w:w="0" w:type="auto"/>
        <w:tblLook w:val="04A0" w:firstRow="1" w:lastRow="0" w:firstColumn="1" w:lastColumn="0" w:noHBand="0" w:noVBand="1"/>
      </w:tblPr>
      <w:tblGrid>
        <w:gridCol w:w="2131"/>
        <w:gridCol w:w="4262"/>
        <w:gridCol w:w="2132"/>
        <w:gridCol w:w="2356"/>
      </w:tblGrid>
      <w:tr w:rsidR="001C7A90" w:rsidTr="001123A2">
        <w:trPr>
          <w:trHeight w:val="411"/>
        </w:trPr>
        <w:tc>
          <w:tcPr>
            <w:tcW w:w="10881" w:type="dxa"/>
            <w:gridSpan w:val="4"/>
            <w:shd w:val="clear" w:color="auto" w:fill="006666"/>
            <w:vAlign w:val="center"/>
          </w:tcPr>
          <w:p w:rsidR="001C7A90" w:rsidRPr="00D6312C" w:rsidRDefault="001C7A90" w:rsidP="00F64840">
            <w:pPr>
              <w:pStyle w:val="normalformulaire"/>
              <w:jc w:val="center"/>
              <w:rPr>
                <w:b/>
                <w:caps/>
                <w:color w:val="FFFFFF"/>
                <w:sz w:val="18"/>
                <w:szCs w:val="18"/>
              </w:rPr>
            </w:pPr>
            <w:r w:rsidRPr="001C7A90">
              <w:rPr>
                <w:b/>
                <w:caps/>
                <w:color w:val="FFFFFF"/>
                <w:sz w:val="18"/>
                <w:szCs w:val="18"/>
              </w:rPr>
              <w:t>COORDONNÉES DU COMPTE BANCAIRE SUR LEQUEL LE VERSEMENT DE L’AIDE EST DEMANDÉ</w:t>
            </w:r>
          </w:p>
        </w:tc>
      </w:tr>
      <w:tr w:rsidR="00636B42" w:rsidTr="001123A2">
        <w:trPr>
          <w:trHeight w:val="680"/>
        </w:trPr>
        <w:tc>
          <w:tcPr>
            <w:tcW w:w="10881" w:type="dxa"/>
            <w:gridSpan w:val="4"/>
            <w:shd w:val="clear" w:color="auto" w:fill="auto"/>
            <w:vAlign w:val="center"/>
          </w:tcPr>
          <w:p w:rsidR="00636B42" w:rsidRDefault="00CD4D1F" w:rsidP="00F74EC8">
            <w:pPr>
              <w:pStyle w:val="normalformulaire"/>
              <w:jc w:val="left"/>
            </w:pPr>
            <w:r>
              <w:rPr>
                <w:rFonts w:ascii="MS Gothic" w:eastAsia="MS Gothic" w:hAnsi="MS Gothic" w:hint="eastAsia"/>
              </w:rPr>
              <w:t>☐</w:t>
            </w:r>
            <w:r w:rsidR="00B23B22">
              <w:rPr>
                <w:rFonts w:ascii="MS Gothic" w:eastAsia="MS Gothic" w:hAnsi="MS Gothic"/>
              </w:rPr>
              <w:t xml:space="preserve"> </w:t>
            </w:r>
            <w:r w:rsidR="00F74EC8">
              <w:t>La Région</w:t>
            </w:r>
            <w:r w:rsidR="004772B4">
              <w:t xml:space="preserve"> </w:t>
            </w:r>
            <w:r>
              <w:t xml:space="preserve">connaît le compte bancaire sur lequel le versement de l’aide sollicitée est demandé et en possède le RIB mentionnant le n° IBAN. </w:t>
            </w:r>
            <w:r w:rsidRPr="00636B42">
              <w:t>Veuillez donner ci-après les coordonnées du compte choisi pour le versement de cette aide, ou bien joindre un RIB :</w:t>
            </w:r>
          </w:p>
        </w:tc>
      </w:tr>
      <w:tr w:rsidR="00F2449E" w:rsidTr="001123A2">
        <w:trPr>
          <w:trHeight w:val="680"/>
        </w:trPr>
        <w:tc>
          <w:tcPr>
            <w:tcW w:w="2131" w:type="dxa"/>
            <w:shd w:val="clear" w:color="auto" w:fill="C4BC96" w:themeFill="background2" w:themeFillShade="BF"/>
            <w:vAlign w:val="center"/>
          </w:tcPr>
          <w:p w:rsidR="00F2449E" w:rsidRDefault="00F2449E" w:rsidP="00F64840">
            <w:pPr>
              <w:pStyle w:val="normalformulaire"/>
              <w:jc w:val="left"/>
            </w:pPr>
            <w:r>
              <w:t>N° IBAN :</w:t>
            </w:r>
          </w:p>
        </w:tc>
        <w:tc>
          <w:tcPr>
            <w:tcW w:w="4262" w:type="dxa"/>
            <w:shd w:val="clear" w:color="auto" w:fill="auto"/>
            <w:vAlign w:val="center"/>
          </w:tcPr>
          <w:p w:rsidR="00F2449E" w:rsidRDefault="00375407" w:rsidP="00A37C00">
            <w:pPr>
              <w:pStyle w:val="normalformulaire"/>
              <w:jc w:val="left"/>
            </w:pPr>
            <w:sdt>
              <w:sdtPr>
                <w:id w:val="1866251395"/>
              </w:sdtPr>
              <w:sdtEndPr/>
              <w:sdtContent>
                <w:r w:rsidR="00A37C00">
                  <w:t xml:space="preserve"> ____________________________________________</w:t>
                </w:r>
              </w:sdtContent>
            </w:sdt>
          </w:p>
        </w:tc>
        <w:tc>
          <w:tcPr>
            <w:tcW w:w="2132" w:type="dxa"/>
            <w:shd w:val="clear" w:color="auto" w:fill="C4BC96" w:themeFill="background2" w:themeFillShade="BF"/>
            <w:vAlign w:val="center"/>
          </w:tcPr>
          <w:p w:rsidR="00F2449E" w:rsidRDefault="00F2449E" w:rsidP="00F64840">
            <w:pPr>
              <w:pStyle w:val="normalformulaire"/>
              <w:jc w:val="left"/>
            </w:pPr>
            <w:r>
              <w:t>N° BIC :</w:t>
            </w:r>
          </w:p>
        </w:tc>
        <w:tc>
          <w:tcPr>
            <w:tcW w:w="2356" w:type="dxa"/>
            <w:vAlign w:val="center"/>
          </w:tcPr>
          <w:p w:rsidR="00F2449E" w:rsidRDefault="00375407" w:rsidP="00F64840">
            <w:pPr>
              <w:pStyle w:val="normalformulaire"/>
              <w:jc w:val="left"/>
            </w:pPr>
            <w:sdt>
              <w:sdtPr>
                <w:id w:val="-755368311"/>
                <w:showingPlcHdr/>
              </w:sdtPr>
              <w:sdtEndPr/>
              <w:sdtContent>
                <w:r w:rsidR="00DD4F81">
                  <w:rPr>
                    <w:rFonts w:cs="Tahoma"/>
                  </w:rPr>
                  <w:t>__________________</w:t>
                </w:r>
              </w:sdtContent>
            </w:sdt>
          </w:p>
        </w:tc>
      </w:tr>
      <w:tr w:rsidR="00636B42" w:rsidTr="002A1810">
        <w:trPr>
          <w:trHeight w:val="379"/>
        </w:trPr>
        <w:tc>
          <w:tcPr>
            <w:tcW w:w="10881" w:type="dxa"/>
            <w:gridSpan w:val="4"/>
            <w:shd w:val="clear" w:color="auto" w:fill="auto"/>
            <w:vAlign w:val="center"/>
          </w:tcPr>
          <w:p w:rsidR="00636B42" w:rsidRDefault="00375407" w:rsidP="00F64840">
            <w:pPr>
              <w:pStyle w:val="normalformulaire"/>
              <w:jc w:val="left"/>
            </w:pPr>
            <w:sdt>
              <w:sdtPr>
                <w:id w:val="973182495"/>
                <w14:checkbox>
                  <w14:checked w14:val="0"/>
                  <w14:checkedState w14:val="2612" w14:font="MS Gothic"/>
                  <w14:uncheckedState w14:val="2610" w14:font="MS Gothic"/>
                </w14:checkbox>
              </w:sdtPr>
              <w:sdtEndPr/>
              <w:sdtContent>
                <w:r w:rsidR="00F2449E">
                  <w:rPr>
                    <w:rFonts w:ascii="MS Gothic" w:eastAsia="MS Gothic" w:hAnsi="MS Gothic" w:hint="eastAsia"/>
                  </w:rPr>
                  <w:t>☐</w:t>
                </w:r>
              </w:sdtContent>
            </w:sdt>
            <w:r w:rsidR="00F2449E">
              <w:t xml:space="preserve"> </w:t>
            </w:r>
            <w:r w:rsidR="00F2449E" w:rsidRPr="00F2449E">
              <w:t>Vous avez choisi un nouveau compte bancaire : veuillez joindre obligatoirement un RIB.</w:t>
            </w:r>
          </w:p>
        </w:tc>
      </w:tr>
    </w:tbl>
    <w:p w:rsidR="001C7A90" w:rsidRDefault="001C7A90" w:rsidP="00FE3541">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7196"/>
        <w:gridCol w:w="3685"/>
      </w:tblGrid>
      <w:tr w:rsidR="00B23B22" w:rsidTr="00083DC0">
        <w:trPr>
          <w:trHeight w:val="411"/>
        </w:trPr>
        <w:tc>
          <w:tcPr>
            <w:tcW w:w="10881" w:type="dxa"/>
            <w:gridSpan w:val="2"/>
            <w:shd w:val="clear" w:color="auto" w:fill="006666"/>
            <w:vAlign w:val="center"/>
          </w:tcPr>
          <w:p w:rsidR="00B23B22" w:rsidRPr="00D6312C" w:rsidRDefault="00B23B22" w:rsidP="00083DC0">
            <w:pPr>
              <w:pStyle w:val="normalformulaire"/>
              <w:jc w:val="center"/>
              <w:rPr>
                <w:b/>
                <w:caps/>
                <w:color w:val="FFFFFF"/>
                <w:sz w:val="18"/>
                <w:szCs w:val="18"/>
              </w:rPr>
            </w:pPr>
            <w:r>
              <w:rPr>
                <w:b/>
                <w:caps/>
                <w:color w:val="FFFFFF"/>
                <w:sz w:val="18"/>
                <w:szCs w:val="18"/>
              </w:rPr>
              <w:t>Dates de réalisation de l’operation</w:t>
            </w:r>
          </w:p>
        </w:tc>
      </w:tr>
      <w:tr w:rsidR="00B23B22" w:rsidTr="007B0BAF">
        <w:trPr>
          <w:trHeight w:val="441"/>
        </w:trPr>
        <w:tc>
          <w:tcPr>
            <w:tcW w:w="7196" w:type="dxa"/>
            <w:shd w:val="clear" w:color="auto" w:fill="C4BC96" w:themeFill="background2" w:themeFillShade="BF"/>
            <w:vAlign w:val="center"/>
          </w:tcPr>
          <w:p w:rsidR="00B23B22" w:rsidRDefault="00B23B22" w:rsidP="00083DC0">
            <w:pPr>
              <w:pStyle w:val="normalformulaire"/>
              <w:jc w:val="left"/>
            </w:pPr>
            <w:r w:rsidRPr="00B23B22">
              <w:t>Date de début d'exécution de l’opération</w:t>
            </w:r>
          </w:p>
        </w:tc>
        <w:tc>
          <w:tcPr>
            <w:tcW w:w="3685" w:type="dxa"/>
            <w:vAlign w:val="center"/>
          </w:tcPr>
          <w:p w:rsidR="00B23B22" w:rsidRDefault="00375407" w:rsidP="00083DC0">
            <w:pPr>
              <w:pStyle w:val="normalformulaire"/>
              <w:jc w:val="left"/>
            </w:pPr>
            <w:sdt>
              <w:sdtPr>
                <w:id w:val="-96643164"/>
                <w:showingPlcHdr/>
              </w:sdtPr>
              <w:sdtEndPr/>
              <w:sdtContent>
                <w:r w:rsidR="00B23B22">
                  <w:rPr>
                    <w:rFonts w:cs="Tahoma"/>
                  </w:rPr>
                  <w:t>__________________</w:t>
                </w:r>
              </w:sdtContent>
            </w:sdt>
            <w:r w:rsidR="007B0BAF">
              <w:t xml:space="preserve"> </w:t>
            </w:r>
            <w:r w:rsidR="007B0BAF" w:rsidRPr="007B0BAF">
              <w:rPr>
                <w:i/>
              </w:rPr>
              <w:t>(</w:t>
            </w:r>
            <w:proofErr w:type="spellStart"/>
            <w:r w:rsidR="007B0BAF" w:rsidRPr="007B0BAF">
              <w:rPr>
                <w:i/>
              </w:rPr>
              <w:t>jj</w:t>
            </w:r>
            <w:proofErr w:type="spellEnd"/>
            <w:r w:rsidR="007B0BAF" w:rsidRPr="007B0BAF">
              <w:rPr>
                <w:i/>
              </w:rPr>
              <w:t>/mm/</w:t>
            </w:r>
            <w:proofErr w:type="spellStart"/>
            <w:r w:rsidR="007B0BAF" w:rsidRPr="007B0BAF">
              <w:rPr>
                <w:i/>
              </w:rPr>
              <w:t>aaaa</w:t>
            </w:r>
            <w:proofErr w:type="spellEnd"/>
            <w:r w:rsidR="007B0BAF" w:rsidRPr="007B0BAF">
              <w:rPr>
                <w:i/>
              </w:rPr>
              <w:t>)</w:t>
            </w:r>
          </w:p>
        </w:tc>
      </w:tr>
      <w:tr w:rsidR="00B23B22" w:rsidTr="007B0BAF">
        <w:trPr>
          <w:trHeight w:val="418"/>
        </w:trPr>
        <w:tc>
          <w:tcPr>
            <w:tcW w:w="7196" w:type="dxa"/>
            <w:shd w:val="clear" w:color="auto" w:fill="C4BC96" w:themeFill="background2" w:themeFillShade="BF"/>
            <w:vAlign w:val="center"/>
          </w:tcPr>
          <w:p w:rsidR="00B23B22" w:rsidRDefault="007B0BAF" w:rsidP="00083DC0">
            <w:pPr>
              <w:pStyle w:val="normalformulaire"/>
              <w:jc w:val="left"/>
            </w:pPr>
            <w:r w:rsidRPr="007B0BAF">
              <w:t>Date de fin d'exécution de l'opération (pour la dernière demande de paiement uniquement)</w:t>
            </w:r>
          </w:p>
        </w:tc>
        <w:tc>
          <w:tcPr>
            <w:tcW w:w="3685" w:type="dxa"/>
            <w:vAlign w:val="center"/>
          </w:tcPr>
          <w:p w:rsidR="00B23B22" w:rsidRDefault="00375407" w:rsidP="00083DC0">
            <w:pPr>
              <w:pStyle w:val="normalformulaire"/>
              <w:jc w:val="left"/>
            </w:pPr>
            <w:sdt>
              <w:sdtPr>
                <w:id w:val="665369047"/>
                <w:showingPlcHdr/>
              </w:sdtPr>
              <w:sdtEndPr/>
              <w:sdtContent>
                <w:r w:rsidR="007B0BAF">
                  <w:rPr>
                    <w:rFonts w:cs="Tahoma"/>
                  </w:rPr>
                  <w:t>__________________</w:t>
                </w:r>
              </w:sdtContent>
            </w:sdt>
            <w:r w:rsidR="007B0BAF" w:rsidRPr="007B0BAF">
              <w:rPr>
                <w:i/>
              </w:rPr>
              <w:t>(</w:t>
            </w:r>
            <w:proofErr w:type="spellStart"/>
            <w:r w:rsidR="007B0BAF" w:rsidRPr="007B0BAF">
              <w:rPr>
                <w:i/>
              </w:rPr>
              <w:t>jj</w:t>
            </w:r>
            <w:proofErr w:type="spellEnd"/>
            <w:r w:rsidR="007B0BAF" w:rsidRPr="007B0BAF">
              <w:rPr>
                <w:i/>
              </w:rPr>
              <w:t>/mm/</w:t>
            </w:r>
            <w:proofErr w:type="spellStart"/>
            <w:r w:rsidR="007B0BAF" w:rsidRPr="007B0BAF">
              <w:rPr>
                <w:i/>
              </w:rPr>
              <w:t>aaaa</w:t>
            </w:r>
            <w:proofErr w:type="spellEnd"/>
            <w:r w:rsidR="007B0BAF" w:rsidRPr="007B0BAF">
              <w:rPr>
                <w:i/>
              </w:rPr>
              <w:t>)</w:t>
            </w:r>
          </w:p>
        </w:tc>
      </w:tr>
    </w:tbl>
    <w:p w:rsidR="00330402" w:rsidRDefault="00330402">
      <w:pPr>
        <w:rPr>
          <w:sz w:val="4"/>
          <w:szCs w:val="4"/>
        </w:rPr>
      </w:pPr>
    </w:p>
    <w:p w:rsidR="004551CE" w:rsidRDefault="004551CE" w:rsidP="004551CE">
      <w:pPr>
        <w:pStyle w:val="titreformulaire"/>
        <w:keepNext w:val="0"/>
        <w:rPr>
          <w:shd w:val="clear" w:color="auto" w:fill="008080"/>
        </w:rPr>
      </w:pPr>
    </w:p>
    <w:p w:rsidR="004551CE" w:rsidRDefault="004551CE" w:rsidP="004551CE">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7196"/>
        <w:gridCol w:w="3685"/>
      </w:tblGrid>
      <w:tr w:rsidR="004551CE" w:rsidTr="00C835E7">
        <w:trPr>
          <w:trHeight w:val="411"/>
        </w:trPr>
        <w:tc>
          <w:tcPr>
            <w:tcW w:w="10881" w:type="dxa"/>
            <w:gridSpan w:val="2"/>
            <w:shd w:val="clear" w:color="auto" w:fill="006666"/>
            <w:vAlign w:val="center"/>
          </w:tcPr>
          <w:p w:rsidR="004551CE" w:rsidRPr="00D6312C" w:rsidRDefault="004551CE" w:rsidP="009B291C">
            <w:pPr>
              <w:pStyle w:val="normalformulaire"/>
              <w:jc w:val="center"/>
              <w:rPr>
                <w:b/>
                <w:caps/>
                <w:color w:val="FFFFFF"/>
                <w:sz w:val="18"/>
                <w:szCs w:val="18"/>
              </w:rPr>
            </w:pPr>
            <w:r>
              <w:rPr>
                <w:b/>
                <w:caps/>
                <w:color w:val="FFFFFF"/>
                <w:sz w:val="18"/>
                <w:szCs w:val="18"/>
              </w:rPr>
              <w:t>Indicateurs de réalisation</w:t>
            </w:r>
          </w:p>
        </w:tc>
      </w:tr>
      <w:tr w:rsidR="006B6614"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494175">
              <w:t>Communes couvertes  par la zone impactée si non locale</w:t>
            </w:r>
          </w:p>
        </w:tc>
        <w:tc>
          <w:tcPr>
            <w:tcW w:w="3685" w:type="dxa"/>
          </w:tcPr>
          <w:p w:rsidR="006B6614" w:rsidRDefault="00375407" w:rsidP="00114042">
            <w:pPr>
              <w:pStyle w:val="normalformulaire"/>
              <w:jc w:val="left"/>
            </w:pPr>
            <w:sdt>
              <w:sdtPr>
                <w:id w:val="379599919"/>
              </w:sdtPr>
              <w:sdtEndPr/>
              <w:sdtContent>
                <w:sdt>
                  <w:sdtPr>
                    <w:id w:val="1770892753"/>
                    <w:showingPlcHdr/>
                  </w:sdtPr>
                  <w:sdtEndPr/>
                  <w:sdtContent>
                    <w:r w:rsidR="006B6614" w:rsidRPr="006923D5">
                      <w:rPr>
                        <w:rFonts w:cs="Tahoma"/>
                      </w:rPr>
                      <w:t>__________________</w:t>
                    </w:r>
                  </w:sdtContent>
                </w:sdt>
              </w:sdtContent>
            </w:sdt>
          </w:p>
        </w:tc>
      </w:tr>
      <w:tr w:rsidR="006B6614" w:rsidRPr="00494175"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494175">
              <w:t>Communes couvertes  par le projet</w:t>
            </w:r>
          </w:p>
        </w:tc>
        <w:tc>
          <w:tcPr>
            <w:tcW w:w="3685" w:type="dxa"/>
          </w:tcPr>
          <w:p w:rsidR="006B6614" w:rsidRPr="00494175" w:rsidRDefault="00375407" w:rsidP="00114042">
            <w:pPr>
              <w:rPr>
                <w:rFonts w:ascii="Tahoma" w:hAnsi="Tahoma"/>
                <w:sz w:val="16"/>
              </w:rPr>
            </w:pPr>
            <w:sdt>
              <w:sdtPr>
                <w:rPr>
                  <w:rFonts w:ascii="Tahoma" w:hAnsi="Tahoma"/>
                  <w:sz w:val="16"/>
                </w:rPr>
                <w:id w:val="1620645969"/>
                <w:showingPlcHdr/>
              </w:sdtPr>
              <w:sdtEndPr/>
              <w:sdtContent>
                <w:r w:rsidR="006B6614" w:rsidRPr="00494175">
                  <w:rPr>
                    <w:rFonts w:ascii="Tahoma" w:hAnsi="Tahoma"/>
                    <w:sz w:val="16"/>
                  </w:rPr>
                  <w:t>__________________</w:t>
                </w:r>
              </w:sdtContent>
            </w:sdt>
          </w:p>
        </w:tc>
      </w:tr>
      <w:tr w:rsidR="006B6614" w:rsidRPr="00494175"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t>Type de projet</w:t>
            </w:r>
          </w:p>
        </w:tc>
        <w:tc>
          <w:tcPr>
            <w:tcW w:w="3685" w:type="dxa"/>
          </w:tcPr>
          <w:p w:rsidR="006B6614" w:rsidRPr="00494175" w:rsidRDefault="00375407" w:rsidP="00114042">
            <w:pPr>
              <w:rPr>
                <w:rFonts w:ascii="Tahoma" w:hAnsi="Tahoma"/>
                <w:sz w:val="16"/>
              </w:rPr>
            </w:pPr>
            <w:sdt>
              <w:sdtPr>
                <w:rPr>
                  <w:rFonts w:ascii="Tahoma" w:hAnsi="Tahoma"/>
                  <w:sz w:val="16"/>
                </w:rPr>
                <w:id w:val="1806273607"/>
                <w:showingPlcHdr/>
              </w:sdtPr>
              <w:sdtEndPr/>
              <w:sdtContent>
                <w:r w:rsidR="006B6614" w:rsidRPr="00494175">
                  <w:rPr>
                    <w:rFonts w:ascii="Tahoma" w:hAnsi="Tahoma"/>
                    <w:sz w:val="16"/>
                  </w:rPr>
                  <w:t>__________________</w:t>
                </w:r>
              </w:sdtContent>
            </w:sdt>
          </w:p>
        </w:tc>
      </w:tr>
      <w:tr w:rsidR="006B6614" w:rsidRPr="00494175"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494175">
              <w:t>Nombre d’habitants bénéficiant des améliorations</w:t>
            </w:r>
          </w:p>
        </w:tc>
        <w:tc>
          <w:tcPr>
            <w:tcW w:w="3685" w:type="dxa"/>
          </w:tcPr>
          <w:p w:rsidR="006B6614" w:rsidRPr="00494175" w:rsidRDefault="00375407" w:rsidP="00114042">
            <w:pPr>
              <w:rPr>
                <w:rFonts w:ascii="Tahoma" w:hAnsi="Tahoma"/>
                <w:sz w:val="16"/>
              </w:rPr>
            </w:pPr>
            <w:sdt>
              <w:sdtPr>
                <w:rPr>
                  <w:rFonts w:ascii="Tahoma" w:hAnsi="Tahoma"/>
                  <w:sz w:val="16"/>
                </w:rPr>
                <w:id w:val="-1993099219"/>
                <w:showingPlcHdr/>
              </w:sdtPr>
              <w:sdtEndPr/>
              <w:sdtContent>
                <w:r w:rsidR="006B6614" w:rsidRPr="00494175">
                  <w:rPr>
                    <w:rFonts w:ascii="Tahoma" w:hAnsi="Tahoma"/>
                    <w:sz w:val="16"/>
                  </w:rPr>
                  <w:t>__________________</w:t>
                </w:r>
              </w:sdtContent>
            </w:sdt>
          </w:p>
        </w:tc>
      </w:tr>
      <w:tr w:rsidR="006B6614" w:rsidRPr="00494175"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494175">
              <w:t xml:space="preserve">Performance énergétique avant-projet  </w:t>
            </w:r>
            <w:r w:rsidRPr="00EC6253">
              <w:t>(en kWh/m².an après pondération)</w:t>
            </w:r>
          </w:p>
        </w:tc>
        <w:tc>
          <w:tcPr>
            <w:tcW w:w="3685" w:type="dxa"/>
          </w:tcPr>
          <w:p w:rsidR="006B6614" w:rsidRPr="00494175" w:rsidRDefault="00375407" w:rsidP="00114042">
            <w:pPr>
              <w:rPr>
                <w:rFonts w:ascii="Tahoma" w:hAnsi="Tahoma"/>
                <w:sz w:val="16"/>
              </w:rPr>
            </w:pPr>
            <w:sdt>
              <w:sdtPr>
                <w:rPr>
                  <w:rFonts w:ascii="Tahoma" w:hAnsi="Tahoma"/>
                  <w:sz w:val="16"/>
                </w:rPr>
                <w:id w:val="1180692724"/>
                <w:showingPlcHdr/>
              </w:sdtPr>
              <w:sdtEndPr/>
              <w:sdtContent>
                <w:r w:rsidR="006B6614" w:rsidRPr="00494175">
                  <w:rPr>
                    <w:rFonts w:ascii="Tahoma" w:hAnsi="Tahoma"/>
                    <w:sz w:val="16"/>
                  </w:rPr>
                  <w:t>__________________</w:t>
                </w:r>
              </w:sdtContent>
            </w:sdt>
          </w:p>
        </w:tc>
      </w:tr>
      <w:tr w:rsidR="006B6614" w:rsidRPr="00494175"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494175">
              <w:t>Performance énergétique après projet</w:t>
            </w:r>
            <w:r>
              <w:t xml:space="preserve"> </w:t>
            </w:r>
            <w:r w:rsidRPr="00EC6253">
              <w:t>(en kWh/m².an avant pondération)</w:t>
            </w:r>
          </w:p>
        </w:tc>
        <w:tc>
          <w:tcPr>
            <w:tcW w:w="3685" w:type="dxa"/>
          </w:tcPr>
          <w:p w:rsidR="006B6614" w:rsidRPr="00494175" w:rsidRDefault="00375407" w:rsidP="00114042">
            <w:pPr>
              <w:rPr>
                <w:rFonts w:ascii="Tahoma" w:hAnsi="Tahoma"/>
                <w:sz w:val="16"/>
              </w:rPr>
            </w:pPr>
            <w:sdt>
              <w:sdtPr>
                <w:rPr>
                  <w:rFonts w:ascii="Tahoma" w:hAnsi="Tahoma"/>
                  <w:sz w:val="16"/>
                </w:rPr>
                <w:id w:val="404875677"/>
                <w:showingPlcHdr/>
              </w:sdtPr>
              <w:sdtEndPr/>
              <w:sdtContent>
                <w:r w:rsidR="006B6614" w:rsidRPr="00494175">
                  <w:rPr>
                    <w:rFonts w:ascii="Tahoma" w:hAnsi="Tahoma"/>
                    <w:sz w:val="16"/>
                  </w:rPr>
                  <w:t>__________________</w:t>
                </w:r>
              </w:sdtContent>
            </w:sdt>
          </w:p>
        </w:tc>
      </w:tr>
      <w:tr w:rsidR="006B6614" w:rsidRPr="00494175"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494175">
              <w:t xml:space="preserve">Surface </w:t>
            </w:r>
            <w:r w:rsidRPr="00EC6253">
              <w:t>totale (m²)</w:t>
            </w:r>
          </w:p>
        </w:tc>
        <w:tc>
          <w:tcPr>
            <w:tcW w:w="3685" w:type="dxa"/>
          </w:tcPr>
          <w:p w:rsidR="006B6614" w:rsidRPr="00494175" w:rsidRDefault="00375407" w:rsidP="00114042">
            <w:pPr>
              <w:rPr>
                <w:rFonts w:ascii="Tahoma" w:hAnsi="Tahoma"/>
                <w:sz w:val="16"/>
              </w:rPr>
            </w:pPr>
            <w:sdt>
              <w:sdtPr>
                <w:rPr>
                  <w:rFonts w:ascii="Tahoma" w:hAnsi="Tahoma"/>
                  <w:sz w:val="16"/>
                </w:rPr>
                <w:id w:val="-2114666550"/>
                <w:showingPlcHdr/>
              </w:sdtPr>
              <w:sdtEndPr/>
              <w:sdtContent>
                <w:r w:rsidR="006B6614" w:rsidRPr="00494175">
                  <w:rPr>
                    <w:rFonts w:ascii="Tahoma" w:hAnsi="Tahoma"/>
                    <w:sz w:val="16"/>
                  </w:rPr>
                  <w:t>__________________</w:t>
                </w:r>
              </w:sdtContent>
            </w:sdt>
          </w:p>
        </w:tc>
      </w:tr>
      <w:tr w:rsidR="006B6614"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EC6253">
              <w:t>Dont surface pour locaux éligibles prévus (m²)</w:t>
            </w:r>
          </w:p>
        </w:tc>
        <w:tc>
          <w:tcPr>
            <w:tcW w:w="3685" w:type="dxa"/>
          </w:tcPr>
          <w:p w:rsidR="006B6614" w:rsidRDefault="00375407" w:rsidP="00114042">
            <w:pPr>
              <w:rPr>
                <w:rFonts w:ascii="Tahoma" w:hAnsi="Tahoma"/>
                <w:sz w:val="16"/>
              </w:rPr>
            </w:pPr>
            <w:sdt>
              <w:sdtPr>
                <w:rPr>
                  <w:rFonts w:ascii="Tahoma" w:hAnsi="Tahoma"/>
                  <w:sz w:val="16"/>
                </w:rPr>
                <w:id w:val="-408163247"/>
                <w:showingPlcHdr/>
              </w:sdtPr>
              <w:sdtEndPr/>
              <w:sdtContent>
                <w:r w:rsidR="006B6614" w:rsidRPr="00494175">
                  <w:rPr>
                    <w:rFonts w:ascii="Tahoma" w:hAnsi="Tahoma"/>
                    <w:sz w:val="16"/>
                  </w:rPr>
                  <w:t>__________________</w:t>
                </w:r>
              </w:sdtContent>
            </w:sdt>
          </w:p>
        </w:tc>
      </w:tr>
      <w:tr w:rsidR="006B6614" w:rsidRPr="00494175"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494175">
              <w:t>Nombre d’emplois femmes en ETP</w:t>
            </w:r>
          </w:p>
        </w:tc>
        <w:tc>
          <w:tcPr>
            <w:tcW w:w="3685" w:type="dxa"/>
          </w:tcPr>
          <w:p w:rsidR="006B6614" w:rsidRPr="00494175" w:rsidRDefault="00375407" w:rsidP="00114042">
            <w:pPr>
              <w:rPr>
                <w:rFonts w:ascii="Tahoma" w:hAnsi="Tahoma"/>
                <w:sz w:val="16"/>
              </w:rPr>
            </w:pPr>
            <w:sdt>
              <w:sdtPr>
                <w:rPr>
                  <w:rFonts w:ascii="Tahoma" w:hAnsi="Tahoma"/>
                  <w:sz w:val="16"/>
                </w:rPr>
                <w:id w:val="1463614021"/>
                <w:showingPlcHdr/>
              </w:sdtPr>
              <w:sdtEndPr/>
              <w:sdtContent>
                <w:r w:rsidR="006B6614" w:rsidRPr="00494175">
                  <w:rPr>
                    <w:rFonts w:ascii="Tahoma" w:hAnsi="Tahoma"/>
                    <w:sz w:val="16"/>
                  </w:rPr>
                  <w:t>__________________</w:t>
                </w:r>
              </w:sdtContent>
            </w:sdt>
          </w:p>
        </w:tc>
      </w:tr>
      <w:tr w:rsidR="006B6614" w:rsidRPr="00494175" w:rsidTr="006B6614">
        <w:trPr>
          <w:trHeight w:val="441"/>
        </w:trPr>
        <w:tc>
          <w:tcPr>
            <w:tcW w:w="7196" w:type="dxa"/>
            <w:shd w:val="clear" w:color="auto" w:fill="C4BC96" w:themeFill="background2" w:themeFillShade="BF"/>
          </w:tcPr>
          <w:p w:rsidR="006B6614" w:rsidRPr="00494175" w:rsidRDefault="006B6614" w:rsidP="00114042">
            <w:pPr>
              <w:pStyle w:val="normalformulaire"/>
              <w:jc w:val="left"/>
            </w:pPr>
            <w:r w:rsidRPr="00494175">
              <w:t>Nombre d’emplois hommes en ETP</w:t>
            </w:r>
          </w:p>
        </w:tc>
        <w:tc>
          <w:tcPr>
            <w:tcW w:w="3685" w:type="dxa"/>
          </w:tcPr>
          <w:p w:rsidR="006B6614" w:rsidRPr="00494175" w:rsidRDefault="00375407" w:rsidP="00114042">
            <w:pPr>
              <w:rPr>
                <w:rFonts w:ascii="Tahoma" w:hAnsi="Tahoma"/>
                <w:sz w:val="16"/>
              </w:rPr>
            </w:pPr>
            <w:sdt>
              <w:sdtPr>
                <w:rPr>
                  <w:rFonts w:ascii="Tahoma" w:hAnsi="Tahoma"/>
                  <w:sz w:val="16"/>
                </w:rPr>
                <w:id w:val="-831440853"/>
                <w:showingPlcHdr/>
              </w:sdtPr>
              <w:sdtEndPr/>
              <w:sdtContent>
                <w:r w:rsidR="006B6614" w:rsidRPr="00494175">
                  <w:rPr>
                    <w:rFonts w:ascii="Tahoma" w:hAnsi="Tahoma"/>
                    <w:sz w:val="16"/>
                  </w:rPr>
                  <w:t>__________________</w:t>
                </w:r>
              </w:sdtContent>
            </w:sdt>
          </w:p>
        </w:tc>
      </w:tr>
    </w:tbl>
    <w:p w:rsidR="004551CE" w:rsidRDefault="004551CE" w:rsidP="004551CE">
      <w:pPr>
        <w:pStyle w:val="titreformulaire"/>
        <w:keepNext w:val="0"/>
        <w:rPr>
          <w:shd w:val="clear" w:color="auto" w:fill="008080"/>
        </w:rPr>
      </w:pPr>
    </w:p>
    <w:p w:rsidR="004551CE" w:rsidRDefault="004551CE" w:rsidP="004551CE">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1526"/>
        <w:gridCol w:w="2736"/>
        <w:gridCol w:w="2131"/>
        <w:gridCol w:w="2132"/>
        <w:gridCol w:w="112"/>
        <w:gridCol w:w="1122"/>
        <w:gridCol w:w="1122"/>
      </w:tblGrid>
      <w:tr w:rsidR="004551CE" w:rsidTr="00C835E7">
        <w:trPr>
          <w:trHeight w:val="411"/>
        </w:trPr>
        <w:tc>
          <w:tcPr>
            <w:tcW w:w="10881" w:type="dxa"/>
            <w:gridSpan w:val="7"/>
            <w:tcBorders>
              <w:bottom w:val="single" w:sz="18" w:space="0" w:color="auto"/>
            </w:tcBorders>
            <w:shd w:val="clear" w:color="auto" w:fill="006666"/>
            <w:vAlign w:val="center"/>
          </w:tcPr>
          <w:p w:rsidR="004551CE" w:rsidRPr="008B1228" w:rsidRDefault="004551CE" w:rsidP="00C835E7">
            <w:pPr>
              <w:pStyle w:val="normalformulaire"/>
              <w:jc w:val="center"/>
              <w:rPr>
                <w:b/>
                <w:caps/>
                <w:color w:val="FFFFFF" w:themeColor="background1"/>
                <w:sz w:val="18"/>
                <w:szCs w:val="18"/>
              </w:rPr>
            </w:pPr>
            <w:r>
              <w:rPr>
                <w:b/>
                <w:caps/>
                <w:color w:val="FFFFFF" w:themeColor="background1"/>
                <w:sz w:val="18"/>
                <w:szCs w:val="18"/>
              </w:rPr>
              <w:t>Données financieres de l’operation</w:t>
            </w:r>
          </w:p>
        </w:tc>
      </w:tr>
      <w:tr w:rsidR="004551CE" w:rsidTr="00C835E7">
        <w:trPr>
          <w:trHeight w:val="680"/>
        </w:trPr>
        <w:tc>
          <w:tcPr>
            <w:tcW w:w="8525" w:type="dxa"/>
            <w:gridSpan w:val="4"/>
            <w:tcBorders>
              <w:top w:val="single" w:sz="18" w:space="0" w:color="auto"/>
              <w:left w:val="single" w:sz="18" w:space="0" w:color="auto"/>
              <w:right w:val="single" w:sz="4" w:space="0" w:color="auto"/>
            </w:tcBorders>
            <w:shd w:val="clear" w:color="auto" w:fill="C4BC96" w:themeFill="background2" w:themeFillShade="BF"/>
            <w:vAlign w:val="center"/>
          </w:tcPr>
          <w:p w:rsidR="004551CE" w:rsidRPr="009633F6" w:rsidRDefault="004551CE" w:rsidP="00C835E7">
            <w:pPr>
              <w:pStyle w:val="normalformulaire"/>
              <w:jc w:val="left"/>
              <w:rPr>
                <w:b/>
              </w:rPr>
            </w:pPr>
            <w:r w:rsidRPr="009633F6">
              <w:rPr>
                <w:b/>
              </w:rPr>
              <w:t>MONTANT TOTAL DES DEPENSES SUPPORTEES A CE JOUR POUR L’OPERATION (€) :</w:t>
            </w:r>
          </w:p>
          <w:p w:rsidR="004551CE" w:rsidRDefault="004551CE" w:rsidP="00C835E7">
            <w:pPr>
              <w:pStyle w:val="normalformulaire"/>
              <w:jc w:val="left"/>
            </w:pPr>
            <w:r w:rsidRPr="00F74EC8">
              <w:rPr>
                <w:rFonts w:cs="Tahoma"/>
                <w:i/>
                <w:szCs w:val="16"/>
              </w:rPr>
              <w:t>(tous types de dépenses liées à l’</w:t>
            </w:r>
            <w:r>
              <w:rPr>
                <w:rFonts w:cs="Tahoma"/>
                <w:i/>
                <w:szCs w:val="16"/>
              </w:rPr>
              <w:t>opération confondus, y compris</w:t>
            </w:r>
            <w:r w:rsidRPr="00F74EC8">
              <w:rPr>
                <w:rFonts w:cs="Tahoma"/>
                <w:i/>
                <w:szCs w:val="16"/>
              </w:rPr>
              <w:t xml:space="preserve"> les dépenses inéligibles)</w:t>
            </w:r>
          </w:p>
        </w:tc>
        <w:tc>
          <w:tcPr>
            <w:tcW w:w="2356" w:type="dxa"/>
            <w:gridSpan w:val="3"/>
            <w:tcBorders>
              <w:top w:val="single" w:sz="18" w:space="0" w:color="auto"/>
              <w:left w:val="single" w:sz="4" w:space="0" w:color="auto"/>
              <w:right w:val="single" w:sz="18" w:space="0" w:color="auto"/>
            </w:tcBorders>
            <w:vAlign w:val="center"/>
          </w:tcPr>
          <w:p w:rsidR="004551CE" w:rsidRPr="00B23B22" w:rsidRDefault="00375407" w:rsidP="00C835E7">
            <w:pPr>
              <w:rPr>
                <w:rFonts w:ascii="Tahoma" w:hAnsi="Tahoma" w:cs="Tahoma"/>
                <w:sz w:val="16"/>
                <w:szCs w:val="16"/>
              </w:rPr>
            </w:pPr>
            <w:sdt>
              <w:sdtPr>
                <w:rPr>
                  <w:rFonts w:ascii="Tahoma" w:hAnsi="Tahoma" w:cs="Tahoma"/>
                  <w:sz w:val="16"/>
                  <w:szCs w:val="16"/>
                </w:rPr>
                <w:id w:val="-335304428"/>
                <w:showingPlcHdr/>
              </w:sdtPr>
              <w:sdtEndPr/>
              <w:sdtContent>
                <w:r w:rsidR="004551CE" w:rsidRPr="00B23B22">
                  <w:rPr>
                    <w:rFonts w:ascii="Tahoma" w:hAnsi="Tahoma" w:cs="Tahoma"/>
                    <w:sz w:val="16"/>
                    <w:szCs w:val="16"/>
                  </w:rPr>
                  <w:t>__________________</w:t>
                </w:r>
              </w:sdtContent>
            </w:sdt>
          </w:p>
        </w:tc>
      </w:tr>
      <w:tr w:rsidR="004551CE" w:rsidTr="00C835E7">
        <w:trPr>
          <w:trHeight w:val="85"/>
        </w:trPr>
        <w:tc>
          <w:tcPr>
            <w:tcW w:w="10881" w:type="dxa"/>
            <w:gridSpan w:val="7"/>
            <w:tcBorders>
              <w:left w:val="single" w:sz="18" w:space="0" w:color="auto"/>
              <w:bottom w:val="single" w:sz="18" w:space="0" w:color="auto"/>
              <w:right w:val="single" w:sz="18" w:space="0" w:color="auto"/>
            </w:tcBorders>
            <w:shd w:val="clear" w:color="auto" w:fill="auto"/>
            <w:vAlign w:val="center"/>
          </w:tcPr>
          <w:p w:rsidR="004551CE" w:rsidRPr="00F74EC8" w:rsidRDefault="004551CE" w:rsidP="00C835E7">
            <w:pPr>
              <w:rPr>
                <w:rFonts w:ascii="Tahoma" w:hAnsi="Tahoma" w:cs="Tahoma"/>
                <w:i/>
                <w:sz w:val="16"/>
                <w:szCs w:val="16"/>
              </w:rPr>
            </w:pPr>
            <w:r w:rsidRPr="00F74EC8">
              <w:rPr>
                <w:rFonts w:ascii="Tahoma" w:hAnsi="Tahoma" w:cs="Tahoma"/>
                <w:i/>
                <w:sz w:val="16"/>
                <w:szCs w:val="16"/>
              </w:rPr>
              <w:t xml:space="preserve">Les dépenses présentées doivent avoir été intégralement supportées au préalable par le bénéficiaire qui demande le versement de l'aide - une </w:t>
            </w:r>
            <w:r w:rsidRPr="00F74EC8">
              <w:rPr>
                <w:rFonts w:ascii="Tahoma" w:hAnsi="Tahoma" w:cs="Tahoma"/>
                <w:i/>
                <w:sz w:val="16"/>
                <w:szCs w:val="16"/>
              </w:rPr>
              <w:lastRenderedPageBreak/>
              <w:t>dépense supportée par le bénéficiaire étant une dépense qui a été décaissée ou débitée de son compte bancaire, ou une contribution en nature apportée par le bénéficiaire.</w:t>
            </w:r>
          </w:p>
        </w:tc>
      </w:tr>
      <w:tr w:rsidR="004551CE" w:rsidTr="00C835E7">
        <w:trPr>
          <w:trHeight w:val="254"/>
        </w:trPr>
        <w:tc>
          <w:tcPr>
            <w:tcW w:w="10881" w:type="dxa"/>
            <w:gridSpan w:val="7"/>
            <w:tcBorders>
              <w:top w:val="single" w:sz="18" w:space="0" w:color="auto"/>
              <w:left w:val="single" w:sz="18" w:space="0" w:color="auto"/>
              <w:right w:val="single" w:sz="18" w:space="0" w:color="auto"/>
            </w:tcBorders>
            <w:shd w:val="clear" w:color="auto" w:fill="C4BC96" w:themeFill="background2" w:themeFillShade="BF"/>
            <w:vAlign w:val="center"/>
          </w:tcPr>
          <w:p w:rsidR="004551CE" w:rsidRPr="009633F6" w:rsidRDefault="004551CE" w:rsidP="00C835E7">
            <w:pPr>
              <w:pStyle w:val="normalformulaire"/>
              <w:jc w:val="center"/>
              <w:rPr>
                <w:b/>
              </w:rPr>
            </w:pPr>
            <w:r w:rsidRPr="009633F6">
              <w:rPr>
                <w:b/>
              </w:rPr>
              <w:lastRenderedPageBreak/>
              <w:t>DEPENSES ELIGIBLES AU PDR PRESENTEES AU TITRE DE CETTE DEMANDE DE PAIEMENT</w:t>
            </w:r>
          </w:p>
        </w:tc>
      </w:tr>
      <w:tr w:rsidR="004551CE" w:rsidTr="00C835E7">
        <w:trPr>
          <w:trHeight w:val="680"/>
        </w:trPr>
        <w:tc>
          <w:tcPr>
            <w:tcW w:w="4262" w:type="dxa"/>
            <w:gridSpan w:val="2"/>
            <w:tcBorders>
              <w:left w:val="single" w:sz="18" w:space="0" w:color="auto"/>
            </w:tcBorders>
            <w:shd w:val="clear" w:color="auto" w:fill="DDD9C3" w:themeFill="background2" w:themeFillShade="E6"/>
            <w:vAlign w:val="center"/>
          </w:tcPr>
          <w:p w:rsidR="004551CE" w:rsidRDefault="004551CE" w:rsidP="00C835E7">
            <w:pPr>
              <w:pStyle w:val="normalformulaire"/>
            </w:pPr>
            <w:r w:rsidRPr="006E67B6">
              <w:t xml:space="preserve">Récapitulatif des dépenses éligibles </w:t>
            </w:r>
            <w:r>
              <w:t>présentées au titre du PDR</w:t>
            </w:r>
          </w:p>
        </w:tc>
        <w:tc>
          <w:tcPr>
            <w:tcW w:w="2131" w:type="dxa"/>
            <w:shd w:val="clear" w:color="auto" w:fill="DDD9C3" w:themeFill="background2" w:themeFillShade="E6"/>
            <w:vAlign w:val="center"/>
          </w:tcPr>
          <w:p w:rsidR="004551CE" w:rsidRDefault="004551CE" w:rsidP="00C835E7">
            <w:pPr>
              <w:pStyle w:val="normalformulaire"/>
              <w:jc w:val="center"/>
            </w:pPr>
            <w:r>
              <w:t>Montant éligible HT présenté en € figurant dans l’annexe :</w:t>
            </w:r>
          </w:p>
        </w:tc>
        <w:tc>
          <w:tcPr>
            <w:tcW w:w="2244" w:type="dxa"/>
            <w:gridSpan w:val="2"/>
            <w:shd w:val="clear" w:color="auto" w:fill="DDD9C3" w:themeFill="background2" w:themeFillShade="E6"/>
            <w:vAlign w:val="center"/>
          </w:tcPr>
          <w:p w:rsidR="004551CE" w:rsidRDefault="004551CE" w:rsidP="00C835E7">
            <w:pPr>
              <w:pStyle w:val="normalformulaire"/>
              <w:jc w:val="center"/>
            </w:pPr>
            <w:r w:rsidRPr="009633F6">
              <w:t xml:space="preserve">Montant éligible </w:t>
            </w:r>
            <w:r>
              <w:t xml:space="preserve">TVA </w:t>
            </w:r>
            <w:r w:rsidRPr="009633F6">
              <w:t>présenté en € figurant dans l’annexe :</w:t>
            </w:r>
          </w:p>
        </w:tc>
        <w:tc>
          <w:tcPr>
            <w:tcW w:w="2244" w:type="dxa"/>
            <w:gridSpan w:val="2"/>
            <w:tcBorders>
              <w:right w:val="single" w:sz="18" w:space="0" w:color="auto"/>
            </w:tcBorders>
            <w:shd w:val="clear" w:color="auto" w:fill="DDD9C3" w:themeFill="background2" w:themeFillShade="E6"/>
            <w:vAlign w:val="center"/>
          </w:tcPr>
          <w:p w:rsidR="004551CE" w:rsidRDefault="004551CE" w:rsidP="00C835E7">
            <w:pPr>
              <w:pStyle w:val="normalformulaire"/>
              <w:jc w:val="center"/>
            </w:pPr>
            <w:r>
              <w:t>Montant éligible total présenté en € figurant dans l’annexe :</w:t>
            </w:r>
          </w:p>
        </w:tc>
      </w:tr>
      <w:tr w:rsidR="004551CE" w:rsidTr="00C835E7">
        <w:trPr>
          <w:trHeight w:val="680"/>
        </w:trPr>
        <w:tc>
          <w:tcPr>
            <w:tcW w:w="4262" w:type="dxa"/>
            <w:gridSpan w:val="2"/>
            <w:tcBorders>
              <w:left w:val="single" w:sz="18" w:space="0" w:color="auto"/>
            </w:tcBorders>
            <w:shd w:val="clear" w:color="auto" w:fill="DDD9C3" w:themeFill="background2" w:themeFillShade="E6"/>
            <w:vAlign w:val="center"/>
          </w:tcPr>
          <w:p w:rsidR="004551CE" w:rsidRDefault="004551CE" w:rsidP="00C835E7">
            <w:pPr>
              <w:pStyle w:val="normalformulaire"/>
            </w:pPr>
            <w:r w:rsidRPr="00C91CF9">
              <w:t>Annexe 1 : dépenses faisant l’objet d’une facturation</w:t>
            </w:r>
          </w:p>
        </w:tc>
        <w:tc>
          <w:tcPr>
            <w:tcW w:w="2131" w:type="dxa"/>
            <w:vAlign w:val="center"/>
          </w:tcPr>
          <w:p w:rsidR="004551CE" w:rsidRDefault="00375407" w:rsidP="00C835E7">
            <w:pPr>
              <w:jc w:val="right"/>
            </w:pPr>
            <w:sdt>
              <w:sdtPr>
                <w:rPr>
                  <w:rFonts w:ascii="Tahoma" w:hAnsi="Tahoma" w:cs="Tahoma"/>
                  <w:sz w:val="16"/>
                  <w:szCs w:val="16"/>
                </w:rPr>
                <w:id w:val="-262838159"/>
                <w:showingPlcHdr/>
              </w:sdtPr>
              <w:sdtEndPr/>
              <w:sdtContent>
                <w:r w:rsidR="004551CE" w:rsidRPr="009D00AC">
                  <w:rPr>
                    <w:rFonts w:ascii="Tahoma" w:hAnsi="Tahoma" w:cs="Tahoma"/>
                    <w:sz w:val="16"/>
                    <w:szCs w:val="16"/>
                  </w:rPr>
                  <w:t>__________________</w:t>
                </w:r>
              </w:sdtContent>
            </w:sdt>
          </w:p>
        </w:tc>
        <w:tc>
          <w:tcPr>
            <w:tcW w:w="2244" w:type="dxa"/>
            <w:gridSpan w:val="2"/>
            <w:vAlign w:val="center"/>
          </w:tcPr>
          <w:p w:rsidR="004551CE" w:rsidRDefault="00375407" w:rsidP="00C835E7">
            <w:pPr>
              <w:jc w:val="right"/>
            </w:pPr>
            <w:sdt>
              <w:sdtPr>
                <w:rPr>
                  <w:rFonts w:ascii="Tahoma" w:hAnsi="Tahoma" w:cs="Tahoma"/>
                  <w:sz w:val="16"/>
                  <w:szCs w:val="16"/>
                </w:rPr>
                <w:id w:val="-1977750775"/>
                <w:showingPlcHdr/>
              </w:sdtPr>
              <w:sdtEndPr/>
              <w:sdtContent>
                <w:r w:rsidR="004551CE" w:rsidRPr="009D00AC">
                  <w:rPr>
                    <w:rFonts w:ascii="Tahoma" w:hAnsi="Tahoma" w:cs="Tahoma"/>
                    <w:sz w:val="16"/>
                    <w:szCs w:val="16"/>
                  </w:rPr>
                  <w:t>__________________</w:t>
                </w:r>
              </w:sdtContent>
            </w:sdt>
          </w:p>
        </w:tc>
        <w:tc>
          <w:tcPr>
            <w:tcW w:w="2244" w:type="dxa"/>
            <w:gridSpan w:val="2"/>
            <w:tcBorders>
              <w:right w:val="single" w:sz="18" w:space="0" w:color="auto"/>
            </w:tcBorders>
            <w:vAlign w:val="center"/>
          </w:tcPr>
          <w:p w:rsidR="004551CE" w:rsidRDefault="00375407" w:rsidP="00C835E7">
            <w:pPr>
              <w:jc w:val="right"/>
            </w:pPr>
            <w:sdt>
              <w:sdtPr>
                <w:rPr>
                  <w:rFonts w:ascii="Tahoma" w:hAnsi="Tahoma" w:cs="Tahoma"/>
                  <w:sz w:val="16"/>
                  <w:szCs w:val="16"/>
                </w:rPr>
                <w:id w:val="-856731054"/>
                <w:showingPlcHdr/>
              </w:sdtPr>
              <w:sdtEndPr/>
              <w:sdtContent>
                <w:r w:rsidR="004551CE" w:rsidRPr="009D00AC">
                  <w:rPr>
                    <w:rFonts w:ascii="Tahoma" w:hAnsi="Tahoma" w:cs="Tahoma"/>
                    <w:sz w:val="16"/>
                    <w:szCs w:val="16"/>
                  </w:rPr>
                  <w:t>__________________</w:t>
                </w:r>
              </w:sdtContent>
            </w:sdt>
          </w:p>
        </w:tc>
      </w:tr>
      <w:tr w:rsidR="00B02F8A" w:rsidTr="00C835E7">
        <w:trPr>
          <w:trHeight w:val="680"/>
        </w:trPr>
        <w:tc>
          <w:tcPr>
            <w:tcW w:w="4262" w:type="dxa"/>
            <w:gridSpan w:val="2"/>
            <w:tcBorders>
              <w:left w:val="single" w:sz="18" w:space="0" w:color="auto"/>
            </w:tcBorders>
            <w:shd w:val="clear" w:color="auto" w:fill="DDD9C3" w:themeFill="background2" w:themeFillShade="E6"/>
            <w:vAlign w:val="center"/>
          </w:tcPr>
          <w:p w:rsidR="00B02F8A" w:rsidRPr="00B02F8A" w:rsidRDefault="00B02F8A" w:rsidP="00C835E7">
            <w:pPr>
              <w:pStyle w:val="normalformulaire"/>
              <w:rPr>
                <w:highlight w:val="yellow"/>
              </w:rPr>
            </w:pPr>
            <w:commentRangeStart w:id="0"/>
            <w:r w:rsidRPr="00B02F8A">
              <w:rPr>
                <w:highlight w:val="yellow"/>
              </w:rPr>
              <w:t>Annexe 2 : Recettes</w:t>
            </w:r>
            <w:commentRangeEnd w:id="0"/>
            <w:r w:rsidR="00777108">
              <w:rPr>
                <w:rStyle w:val="Marquedecommentaire"/>
                <w:rFonts w:ascii="Times New Roman" w:hAnsi="Times New Roman"/>
              </w:rPr>
              <w:commentReference w:id="0"/>
            </w:r>
          </w:p>
        </w:tc>
        <w:tc>
          <w:tcPr>
            <w:tcW w:w="2131" w:type="dxa"/>
            <w:vAlign w:val="center"/>
          </w:tcPr>
          <w:p w:rsidR="00B02F8A" w:rsidRDefault="00375407" w:rsidP="00C835E7">
            <w:pPr>
              <w:jc w:val="right"/>
              <w:rPr>
                <w:rFonts w:ascii="Tahoma" w:hAnsi="Tahoma" w:cs="Tahoma"/>
                <w:sz w:val="16"/>
                <w:szCs w:val="16"/>
              </w:rPr>
            </w:pPr>
            <w:sdt>
              <w:sdtPr>
                <w:rPr>
                  <w:rFonts w:ascii="Tahoma" w:hAnsi="Tahoma" w:cs="Tahoma"/>
                  <w:sz w:val="16"/>
                  <w:szCs w:val="16"/>
                </w:rPr>
                <w:id w:val="-2020544882"/>
                <w:showingPlcHdr/>
              </w:sdtPr>
              <w:sdtEndPr/>
              <w:sdtContent>
                <w:r w:rsidR="00D32C21" w:rsidRPr="009D00AC">
                  <w:rPr>
                    <w:rFonts w:ascii="Tahoma" w:hAnsi="Tahoma" w:cs="Tahoma"/>
                    <w:sz w:val="16"/>
                    <w:szCs w:val="16"/>
                  </w:rPr>
                  <w:t>__________________</w:t>
                </w:r>
              </w:sdtContent>
            </w:sdt>
          </w:p>
        </w:tc>
        <w:tc>
          <w:tcPr>
            <w:tcW w:w="2244" w:type="dxa"/>
            <w:gridSpan w:val="2"/>
            <w:vAlign w:val="center"/>
          </w:tcPr>
          <w:p w:rsidR="00B02F8A" w:rsidRDefault="00375407" w:rsidP="00C835E7">
            <w:pPr>
              <w:jc w:val="right"/>
              <w:rPr>
                <w:rFonts w:ascii="Tahoma" w:hAnsi="Tahoma" w:cs="Tahoma"/>
                <w:sz w:val="16"/>
                <w:szCs w:val="16"/>
              </w:rPr>
            </w:pPr>
            <w:sdt>
              <w:sdtPr>
                <w:rPr>
                  <w:rFonts w:ascii="Tahoma" w:hAnsi="Tahoma" w:cs="Tahoma"/>
                  <w:sz w:val="16"/>
                  <w:szCs w:val="16"/>
                </w:rPr>
                <w:id w:val="-199173848"/>
                <w:showingPlcHdr/>
              </w:sdtPr>
              <w:sdtEndPr/>
              <w:sdtContent>
                <w:r w:rsidR="00D32C21" w:rsidRPr="009D00AC">
                  <w:rPr>
                    <w:rFonts w:ascii="Tahoma" w:hAnsi="Tahoma" w:cs="Tahoma"/>
                    <w:sz w:val="16"/>
                    <w:szCs w:val="16"/>
                  </w:rPr>
                  <w:t>__________________</w:t>
                </w:r>
              </w:sdtContent>
            </w:sdt>
          </w:p>
        </w:tc>
        <w:tc>
          <w:tcPr>
            <w:tcW w:w="2244" w:type="dxa"/>
            <w:gridSpan w:val="2"/>
            <w:tcBorders>
              <w:right w:val="single" w:sz="18" w:space="0" w:color="auto"/>
            </w:tcBorders>
            <w:vAlign w:val="center"/>
          </w:tcPr>
          <w:p w:rsidR="00B02F8A" w:rsidRDefault="00375407" w:rsidP="00C835E7">
            <w:pPr>
              <w:jc w:val="right"/>
              <w:rPr>
                <w:rFonts w:ascii="Tahoma" w:hAnsi="Tahoma" w:cs="Tahoma"/>
                <w:sz w:val="16"/>
                <w:szCs w:val="16"/>
              </w:rPr>
            </w:pPr>
            <w:sdt>
              <w:sdtPr>
                <w:rPr>
                  <w:rFonts w:ascii="Tahoma" w:hAnsi="Tahoma" w:cs="Tahoma"/>
                  <w:sz w:val="16"/>
                  <w:szCs w:val="16"/>
                </w:rPr>
                <w:id w:val="1090128619"/>
                <w:showingPlcHdr/>
              </w:sdtPr>
              <w:sdtEndPr/>
              <w:sdtContent>
                <w:r w:rsidR="00D32C21" w:rsidRPr="009D00AC">
                  <w:rPr>
                    <w:rFonts w:ascii="Tahoma" w:hAnsi="Tahoma" w:cs="Tahoma"/>
                    <w:sz w:val="16"/>
                    <w:szCs w:val="16"/>
                  </w:rPr>
                  <w:t>__________________</w:t>
                </w:r>
              </w:sdtContent>
            </w:sdt>
          </w:p>
        </w:tc>
      </w:tr>
      <w:tr w:rsidR="00B02F8A" w:rsidTr="00C835E7">
        <w:trPr>
          <w:trHeight w:val="680"/>
        </w:trPr>
        <w:tc>
          <w:tcPr>
            <w:tcW w:w="4262" w:type="dxa"/>
            <w:gridSpan w:val="2"/>
            <w:tcBorders>
              <w:left w:val="single" w:sz="18" w:space="0" w:color="auto"/>
              <w:bottom w:val="single" w:sz="18" w:space="0" w:color="auto"/>
            </w:tcBorders>
            <w:shd w:val="clear" w:color="auto" w:fill="DDD9C3" w:themeFill="background2" w:themeFillShade="E6"/>
            <w:vAlign w:val="center"/>
          </w:tcPr>
          <w:p w:rsidR="00B02F8A" w:rsidRDefault="00B02F8A" w:rsidP="00C835E7">
            <w:pPr>
              <w:pStyle w:val="normalformulaire"/>
              <w:jc w:val="left"/>
            </w:pPr>
            <w:r>
              <w:t>Total des dépenses éligibles présentées au titre du PDR</w:t>
            </w:r>
          </w:p>
        </w:tc>
        <w:tc>
          <w:tcPr>
            <w:tcW w:w="2131" w:type="dxa"/>
            <w:tcBorders>
              <w:bottom w:val="single" w:sz="18" w:space="0" w:color="auto"/>
            </w:tcBorders>
            <w:vAlign w:val="center"/>
          </w:tcPr>
          <w:p w:rsidR="00B02F8A" w:rsidRDefault="00375407" w:rsidP="00C835E7">
            <w:pPr>
              <w:jc w:val="right"/>
            </w:pPr>
            <w:sdt>
              <w:sdtPr>
                <w:rPr>
                  <w:rFonts w:ascii="Tahoma" w:hAnsi="Tahoma" w:cs="Tahoma"/>
                  <w:sz w:val="16"/>
                  <w:szCs w:val="16"/>
                </w:rPr>
                <w:id w:val="-1446223025"/>
                <w:showingPlcHdr/>
              </w:sdtPr>
              <w:sdtEndPr/>
              <w:sdtContent>
                <w:r w:rsidR="00B02F8A" w:rsidRPr="009D00AC">
                  <w:rPr>
                    <w:rFonts w:ascii="Tahoma" w:hAnsi="Tahoma" w:cs="Tahoma"/>
                    <w:sz w:val="16"/>
                    <w:szCs w:val="16"/>
                  </w:rPr>
                  <w:t>__________________</w:t>
                </w:r>
              </w:sdtContent>
            </w:sdt>
          </w:p>
        </w:tc>
        <w:tc>
          <w:tcPr>
            <w:tcW w:w="2244" w:type="dxa"/>
            <w:gridSpan w:val="2"/>
            <w:tcBorders>
              <w:bottom w:val="single" w:sz="18" w:space="0" w:color="auto"/>
            </w:tcBorders>
            <w:shd w:val="clear" w:color="auto" w:fill="auto"/>
            <w:vAlign w:val="center"/>
          </w:tcPr>
          <w:p w:rsidR="00B02F8A" w:rsidRDefault="00375407" w:rsidP="00C835E7">
            <w:pPr>
              <w:jc w:val="right"/>
            </w:pPr>
            <w:sdt>
              <w:sdtPr>
                <w:rPr>
                  <w:rFonts w:ascii="Tahoma" w:hAnsi="Tahoma" w:cs="Tahoma"/>
                  <w:sz w:val="16"/>
                  <w:szCs w:val="16"/>
                </w:rPr>
                <w:id w:val="1833184062"/>
                <w:showingPlcHdr/>
              </w:sdtPr>
              <w:sdtEndPr/>
              <w:sdtContent>
                <w:r w:rsidR="00B02F8A" w:rsidRPr="009D00AC">
                  <w:rPr>
                    <w:rFonts w:ascii="Tahoma" w:hAnsi="Tahoma" w:cs="Tahoma"/>
                    <w:sz w:val="16"/>
                    <w:szCs w:val="16"/>
                  </w:rPr>
                  <w:t>__________________</w:t>
                </w:r>
              </w:sdtContent>
            </w:sdt>
          </w:p>
        </w:tc>
        <w:tc>
          <w:tcPr>
            <w:tcW w:w="2244" w:type="dxa"/>
            <w:gridSpan w:val="2"/>
            <w:tcBorders>
              <w:bottom w:val="single" w:sz="18" w:space="0" w:color="auto"/>
              <w:right w:val="single" w:sz="18" w:space="0" w:color="auto"/>
            </w:tcBorders>
            <w:shd w:val="clear" w:color="auto" w:fill="auto"/>
            <w:vAlign w:val="center"/>
          </w:tcPr>
          <w:p w:rsidR="00B02F8A" w:rsidRDefault="00375407" w:rsidP="00C835E7">
            <w:pPr>
              <w:jc w:val="right"/>
            </w:pPr>
            <w:sdt>
              <w:sdtPr>
                <w:rPr>
                  <w:rFonts w:ascii="Tahoma" w:hAnsi="Tahoma" w:cs="Tahoma"/>
                  <w:sz w:val="16"/>
                  <w:szCs w:val="16"/>
                </w:rPr>
                <w:id w:val="623978031"/>
                <w:showingPlcHdr/>
              </w:sdtPr>
              <w:sdtEndPr/>
              <w:sdtContent>
                <w:r w:rsidR="00B02F8A" w:rsidRPr="009D00AC">
                  <w:rPr>
                    <w:rFonts w:ascii="Tahoma" w:hAnsi="Tahoma" w:cs="Tahoma"/>
                    <w:sz w:val="16"/>
                    <w:szCs w:val="16"/>
                  </w:rPr>
                  <w:t>__________________</w:t>
                </w:r>
              </w:sdtContent>
            </w:sdt>
          </w:p>
        </w:tc>
      </w:tr>
      <w:tr w:rsidR="00B02F8A" w:rsidTr="00C835E7">
        <w:trPr>
          <w:trHeight w:val="680"/>
        </w:trPr>
        <w:tc>
          <w:tcPr>
            <w:tcW w:w="8637" w:type="dxa"/>
            <w:gridSpan w:val="5"/>
            <w:tcBorders>
              <w:top w:val="single" w:sz="18" w:space="0" w:color="auto"/>
              <w:left w:val="single" w:sz="18" w:space="0" w:color="auto"/>
              <w:bottom w:val="single" w:sz="18" w:space="0" w:color="auto"/>
            </w:tcBorders>
            <w:shd w:val="clear" w:color="auto" w:fill="C4BC96" w:themeFill="background2" w:themeFillShade="BF"/>
            <w:vAlign w:val="center"/>
          </w:tcPr>
          <w:p w:rsidR="00B02F8A" w:rsidRPr="009633F6" w:rsidRDefault="00B02F8A" w:rsidP="00C835E7">
            <w:pPr>
              <w:pStyle w:val="normalformulaire"/>
              <w:jc w:val="left"/>
              <w:rPr>
                <w:b/>
              </w:rPr>
            </w:pPr>
            <w:r>
              <w:rPr>
                <w:b/>
              </w:rPr>
              <w:t>RECETTES GENEREES</w:t>
            </w:r>
            <w:r w:rsidRPr="009633F6">
              <w:rPr>
                <w:b/>
              </w:rPr>
              <w:t xml:space="preserve"> (€) :</w:t>
            </w:r>
          </w:p>
          <w:p w:rsidR="00B02F8A" w:rsidRDefault="00B02F8A" w:rsidP="00CF261A">
            <w:r w:rsidRPr="00F74EC8">
              <w:rPr>
                <w:rFonts w:ascii="Tahoma" w:hAnsi="Tahoma" w:cs="Tahoma"/>
                <w:i/>
                <w:sz w:val="16"/>
                <w:szCs w:val="16"/>
              </w:rPr>
              <w:t>(</w:t>
            </w:r>
            <w:r>
              <w:rPr>
                <w:rFonts w:ascii="Tahoma" w:hAnsi="Tahoma" w:cs="Tahoma"/>
                <w:i/>
                <w:sz w:val="16"/>
                <w:szCs w:val="16"/>
              </w:rPr>
              <w:t>Montant des recettes générées par l’opération figurant dans l’annexe 2 Recettes</w:t>
            </w:r>
            <w:r w:rsidRPr="00F74EC8">
              <w:rPr>
                <w:rFonts w:ascii="Tahoma" w:hAnsi="Tahoma" w:cs="Tahoma"/>
                <w:i/>
                <w:sz w:val="16"/>
                <w:szCs w:val="16"/>
              </w:rPr>
              <w:t>)</w:t>
            </w:r>
          </w:p>
        </w:tc>
        <w:tc>
          <w:tcPr>
            <w:tcW w:w="2244" w:type="dxa"/>
            <w:gridSpan w:val="2"/>
            <w:tcBorders>
              <w:top w:val="single" w:sz="18" w:space="0" w:color="auto"/>
              <w:bottom w:val="single" w:sz="18" w:space="0" w:color="auto"/>
              <w:right w:val="single" w:sz="18" w:space="0" w:color="auto"/>
            </w:tcBorders>
            <w:shd w:val="clear" w:color="auto" w:fill="auto"/>
            <w:vAlign w:val="center"/>
          </w:tcPr>
          <w:p w:rsidR="00B02F8A" w:rsidRDefault="00375407" w:rsidP="00C835E7">
            <w:pPr>
              <w:jc w:val="right"/>
            </w:pPr>
            <w:sdt>
              <w:sdtPr>
                <w:rPr>
                  <w:rFonts w:ascii="Tahoma" w:hAnsi="Tahoma" w:cs="Tahoma"/>
                  <w:sz w:val="16"/>
                  <w:szCs w:val="16"/>
                </w:rPr>
                <w:id w:val="-1477371035"/>
                <w:showingPlcHdr/>
              </w:sdtPr>
              <w:sdtEndPr/>
              <w:sdtContent>
                <w:r w:rsidR="00B02F8A" w:rsidRPr="00B23B22">
                  <w:rPr>
                    <w:rFonts w:ascii="Tahoma" w:hAnsi="Tahoma" w:cs="Tahoma"/>
                    <w:sz w:val="16"/>
                    <w:szCs w:val="16"/>
                  </w:rPr>
                  <w:t>__________________</w:t>
                </w:r>
              </w:sdtContent>
            </w:sdt>
          </w:p>
        </w:tc>
      </w:tr>
      <w:tr w:rsidR="00B02F8A" w:rsidTr="00C835E7">
        <w:trPr>
          <w:trHeight w:val="680"/>
        </w:trPr>
        <w:tc>
          <w:tcPr>
            <w:tcW w:w="10881" w:type="dxa"/>
            <w:gridSpan w:val="7"/>
            <w:tcBorders>
              <w:top w:val="single" w:sz="18" w:space="0" w:color="auto"/>
              <w:left w:val="single" w:sz="18" w:space="0" w:color="auto"/>
              <w:right w:val="single" w:sz="18" w:space="0" w:color="auto"/>
            </w:tcBorders>
            <w:shd w:val="clear" w:color="auto" w:fill="C4BC96" w:themeFill="background2" w:themeFillShade="BF"/>
            <w:vAlign w:val="center"/>
          </w:tcPr>
          <w:p w:rsidR="00B02F8A" w:rsidRDefault="00B02F8A" w:rsidP="00C835E7">
            <w:pPr>
              <w:jc w:val="center"/>
            </w:pPr>
            <w:r w:rsidRPr="00216F0D">
              <w:rPr>
                <w:rFonts w:ascii="Tahoma" w:hAnsi="Tahoma"/>
                <w:b/>
                <w:sz w:val="16"/>
              </w:rPr>
              <w:t>DECLARATION DES AIDES EFFECTIVEMENT PERCUES OU ENCORE A PERCEVOIR POUR L’OPERATION</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Pr="00B36A96" w:rsidRDefault="00B02F8A" w:rsidP="00C835E7">
            <w:pPr>
              <w:pStyle w:val="normalformulaire"/>
              <w:jc w:val="left"/>
            </w:pPr>
            <w:r w:rsidRPr="00777108">
              <w:t>Type de financeur</w:t>
            </w:r>
          </w:p>
        </w:tc>
        <w:tc>
          <w:tcPr>
            <w:tcW w:w="4867" w:type="dxa"/>
            <w:gridSpan w:val="2"/>
            <w:shd w:val="clear" w:color="auto" w:fill="DDD9C3" w:themeFill="background2" w:themeFillShade="E6"/>
            <w:vAlign w:val="center"/>
          </w:tcPr>
          <w:p w:rsidR="00B02F8A" w:rsidRDefault="00B02F8A" w:rsidP="00C835E7">
            <w:pPr>
              <w:pStyle w:val="normalformulaire"/>
              <w:jc w:val="center"/>
            </w:pPr>
            <w:r>
              <w:t>Identification du financeur / du financement</w:t>
            </w:r>
          </w:p>
          <w:p w:rsidR="00B02F8A" w:rsidRDefault="00B02F8A" w:rsidP="00C835E7">
            <w:pPr>
              <w:pStyle w:val="normalformulaire"/>
              <w:jc w:val="center"/>
            </w:pPr>
            <w:r>
              <w:t>(précisez le cas échéant le fonds)</w:t>
            </w:r>
          </w:p>
        </w:tc>
        <w:tc>
          <w:tcPr>
            <w:tcW w:w="3366" w:type="dxa"/>
            <w:gridSpan w:val="3"/>
            <w:shd w:val="clear" w:color="auto" w:fill="DDD9C3" w:themeFill="background2" w:themeFillShade="E6"/>
            <w:vAlign w:val="center"/>
          </w:tcPr>
          <w:p w:rsidR="00B02F8A" w:rsidRDefault="00B02F8A" w:rsidP="00C835E7">
            <w:pPr>
              <w:pStyle w:val="normalformulaire"/>
              <w:jc w:val="center"/>
            </w:pPr>
            <w:r>
              <w:t>Montant cumulé des aides effectivement perçues (en €)</w:t>
            </w:r>
          </w:p>
        </w:tc>
        <w:tc>
          <w:tcPr>
            <w:tcW w:w="1122" w:type="dxa"/>
            <w:tcBorders>
              <w:right w:val="single" w:sz="18" w:space="0" w:color="auto"/>
            </w:tcBorders>
            <w:shd w:val="clear" w:color="auto" w:fill="DDD9C3" w:themeFill="background2" w:themeFillShade="E6"/>
            <w:vAlign w:val="center"/>
          </w:tcPr>
          <w:p w:rsidR="00B02F8A" w:rsidRDefault="00B02F8A" w:rsidP="00C835E7">
            <w:pPr>
              <w:pStyle w:val="normalformulaire"/>
              <w:jc w:val="center"/>
            </w:pPr>
            <w:r>
              <w:t xml:space="preserve">Aides à percevoir </w:t>
            </w:r>
            <w:r w:rsidRPr="00216F0D">
              <w:rPr>
                <w:vertAlign w:val="superscript"/>
              </w:rPr>
              <w:t>(1)</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 xml:space="preserve">Etat </w:t>
            </w:r>
            <w:r>
              <w:rPr>
                <w:vertAlign w:val="superscript"/>
              </w:rPr>
              <w:t>(2</w:t>
            </w:r>
            <w:r w:rsidRPr="00216F0D">
              <w:rPr>
                <w:vertAlign w:val="superscript"/>
              </w:rPr>
              <w:t>)</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30534517"/>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866263692"/>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 xml:space="preserve">Etat </w:t>
            </w:r>
            <w:r>
              <w:rPr>
                <w:vertAlign w:val="superscript"/>
              </w:rPr>
              <w:t>(2</w:t>
            </w:r>
            <w:r w:rsidRPr="00216F0D">
              <w:rPr>
                <w:vertAlign w:val="superscript"/>
              </w:rPr>
              <w:t>)</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184283670"/>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236220507"/>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Région</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1422534406"/>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252553653"/>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Région</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1795825608"/>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1360039274"/>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Département</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1387297232"/>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2022973892"/>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Département</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1878278580"/>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983229374"/>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 xml:space="preserve">Autre financeur public </w:t>
            </w:r>
            <w:r>
              <w:rPr>
                <w:vertAlign w:val="superscript"/>
              </w:rPr>
              <w:t>(3</w:t>
            </w:r>
            <w:r w:rsidRPr="00216F0D">
              <w:rPr>
                <w:vertAlign w:val="superscript"/>
              </w:rPr>
              <w:t>)</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2098121839"/>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1464036075"/>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 xml:space="preserve">Autre financeur public </w:t>
            </w:r>
            <w:r>
              <w:rPr>
                <w:vertAlign w:val="superscript"/>
              </w:rPr>
              <w:t>(3</w:t>
            </w:r>
            <w:r w:rsidRPr="00216F0D">
              <w:rPr>
                <w:vertAlign w:val="superscript"/>
              </w:rPr>
              <w:t>)</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1746788862"/>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1059317232"/>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 xml:space="preserve">Autre financeur public </w:t>
            </w:r>
            <w:r>
              <w:rPr>
                <w:vertAlign w:val="superscript"/>
              </w:rPr>
              <w:t>(3</w:t>
            </w:r>
            <w:r w:rsidRPr="00216F0D">
              <w:rPr>
                <w:vertAlign w:val="superscript"/>
              </w:rPr>
              <w:t>)</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2008825396"/>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746930136"/>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526" w:type="dxa"/>
            <w:tcBorders>
              <w:left w:val="single" w:sz="18" w:space="0" w:color="auto"/>
            </w:tcBorders>
            <w:shd w:val="clear" w:color="auto" w:fill="DDD9C3" w:themeFill="background2" w:themeFillShade="E6"/>
            <w:vAlign w:val="center"/>
          </w:tcPr>
          <w:p w:rsidR="00B02F8A" w:rsidRDefault="00B02F8A" w:rsidP="00C835E7">
            <w:pPr>
              <w:pStyle w:val="normalformulaire"/>
              <w:jc w:val="left"/>
            </w:pPr>
            <w:r>
              <w:t xml:space="preserve">Contribution privée </w:t>
            </w:r>
            <w:r w:rsidRPr="00216F0D">
              <w:rPr>
                <w:vertAlign w:val="superscript"/>
              </w:rPr>
              <w:t>(</w:t>
            </w:r>
            <w:r>
              <w:rPr>
                <w:vertAlign w:val="superscript"/>
              </w:rPr>
              <w:t>4</w:t>
            </w:r>
            <w:r w:rsidRPr="00216F0D">
              <w:rPr>
                <w:vertAlign w:val="superscript"/>
              </w:rPr>
              <w:t>)</w:t>
            </w:r>
          </w:p>
        </w:tc>
        <w:tc>
          <w:tcPr>
            <w:tcW w:w="4867" w:type="dxa"/>
            <w:gridSpan w:val="2"/>
            <w:shd w:val="clear" w:color="auto" w:fill="auto"/>
            <w:vAlign w:val="center"/>
          </w:tcPr>
          <w:p w:rsidR="00B02F8A" w:rsidRDefault="00375407" w:rsidP="00C835E7">
            <w:pPr>
              <w:jc w:val="center"/>
            </w:pPr>
            <w:sdt>
              <w:sdtPr>
                <w:rPr>
                  <w:rFonts w:ascii="Tahoma" w:hAnsi="Tahoma" w:cs="Tahoma"/>
                  <w:sz w:val="16"/>
                  <w:szCs w:val="16"/>
                </w:rPr>
                <w:id w:val="2122263358"/>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375407" w:rsidP="00C835E7">
            <w:pPr>
              <w:jc w:val="right"/>
            </w:pPr>
            <w:sdt>
              <w:sdtPr>
                <w:rPr>
                  <w:rFonts w:ascii="Tahoma" w:hAnsi="Tahoma" w:cs="Tahoma"/>
                  <w:sz w:val="16"/>
                  <w:szCs w:val="16"/>
                </w:rPr>
                <w:id w:val="-312100186"/>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C835E7">
            <w:pPr>
              <w:jc w:val="center"/>
            </w:pPr>
            <w:r w:rsidRPr="002D419B">
              <w:rPr>
                <w:rFonts w:ascii="MS Gothic" w:eastAsia="MS Gothic" w:hAnsi="MS Gothic" w:hint="eastAsia"/>
              </w:rPr>
              <w:t>☐</w:t>
            </w:r>
          </w:p>
        </w:tc>
      </w:tr>
      <w:tr w:rsidR="00B02F8A" w:rsidTr="00C835E7">
        <w:trPr>
          <w:trHeight w:val="680"/>
        </w:trPr>
        <w:tc>
          <w:tcPr>
            <w:tcW w:w="10881" w:type="dxa"/>
            <w:gridSpan w:val="7"/>
            <w:tcBorders>
              <w:left w:val="single" w:sz="18" w:space="0" w:color="auto"/>
              <w:bottom w:val="single" w:sz="18" w:space="0" w:color="auto"/>
              <w:right w:val="single" w:sz="18" w:space="0" w:color="auto"/>
            </w:tcBorders>
            <w:shd w:val="clear" w:color="auto" w:fill="auto"/>
            <w:vAlign w:val="center"/>
          </w:tcPr>
          <w:p w:rsidR="00B02F8A" w:rsidRDefault="00B02F8A" w:rsidP="00C835E7">
            <w:pPr>
              <w:pStyle w:val="normalformulaire"/>
              <w:jc w:val="left"/>
            </w:pPr>
            <w:r w:rsidRPr="002F502E">
              <w:rPr>
                <w:vertAlign w:val="superscript"/>
              </w:rPr>
              <w:t>(1)</w:t>
            </w:r>
            <w:r>
              <w:t xml:space="preserve"> : </w:t>
            </w:r>
            <w:r w:rsidRPr="002F502E">
              <w:t>Cochez les cases qui correspondent aux financeurs pour lesquels des versements sont encore attendus au titre de l’opération.</w:t>
            </w:r>
          </w:p>
          <w:p w:rsidR="00B02F8A" w:rsidRDefault="00B02F8A" w:rsidP="00C835E7">
            <w:pPr>
              <w:pStyle w:val="normalformulaire"/>
              <w:jc w:val="left"/>
            </w:pPr>
            <w:r w:rsidRPr="002F502E">
              <w:rPr>
                <w:vertAlign w:val="superscript"/>
              </w:rPr>
              <w:t>(2)</w:t>
            </w:r>
            <w:r>
              <w:t xml:space="preserve"> : </w:t>
            </w:r>
            <w:r w:rsidRPr="002F502E">
              <w:t>Nom du ministère ou nom de la préfecture dont sont issus les fonds</w:t>
            </w:r>
          </w:p>
          <w:p w:rsidR="00B02F8A" w:rsidRDefault="00B02F8A" w:rsidP="00C835E7">
            <w:pPr>
              <w:pStyle w:val="normalformulaire"/>
              <w:jc w:val="left"/>
            </w:pPr>
            <w:r w:rsidRPr="002F502E">
              <w:rPr>
                <w:vertAlign w:val="superscript"/>
              </w:rPr>
              <w:t>(3)</w:t>
            </w:r>
            <w:r>
              <w:t> : Nom de la commune, de l’établissement public de coopération intercommunale…</w:t>
            </w:r>
          </w:p>
          <w:p w:rsidR="00B02F8A" w:rsidRDefault="00B02F8A" w:rsidP="00C835E7">
            <w:pPr>
              <w:pStyle w:val="normalformulaire"/>
              <w:jc w:val="left"/>
            </w:pPr>
            <w:r>
              <w:rPr>
                <w:vertAlign w:val="superscript"/>
              </w:rPr>
              <w:t>(4</w:t>
            </w:r>
            <w:r w:rsidRPr="002F502E">
              <w:rPr>
                <w:vertAlign w:val="superscript"/>
              </w:rPr>
              <w:t>)</w:t>
            </w:r>
            <w:r>
              <w:t xml:space="preserve"> : </w:t>
            </w:r>
            <w:r w:rsidRPr="002F502E">
              <w:t>Apport d’un tiers de droit privé en numéraire (don, mécénat…)</w:t>
            </w:r>
          </w:p>
        </w:tc>
      </w:tr>
    </w:tbl>
    <w:p w:rsidR="004551CE" w:rsidRDefault="004551CE" w:rsidP="004551CE">
      <w:pPr>
        <w:pStyle w:val="titreformulaire"/>
        <w:keepNext w:val="0"/>
        <w:rPr>
          <w:shd w:val="clear" w:color="auto" w:fill="008080"/>
        </w:rPr>
      </w:pPr>
    </w:p>
    <w:p w:rsidR="004551CE" w:rsidRDefault="004551CE" w:rsidP="004551CE">
      <w:pPr>
        <w:rPr>
          <w:sz w:val="4"/>
          <w:szCs w:val="4"/>
        </w:rPr>
      </w:pPr>
      <w:r>
        <w:rPr>
          <w:rFonts w:ascii="Tahoma" w:hAnsi="Tahoma" w:cs="Tahoma"/>
          <w:i/>
          <w:sz w:val="16"/>
          <w:szCs w:val="16"/>
        </w:rPr>
        <w:br w:type="page"/>
      </w:r>
    </w:p>
    <w:p w:rsidR="000D336C" w:rsidRPr="0093285C" w:rsidRDefault="000D336C">
      <w:pPr>
        <w:rPr>
          <w:sz w:val="4"/>
          <w:szCs w:val="4"/>
        </w:rPr>
      </w:pPr>
    </w:p>
    <w:tbl>
      <w:tblPr>
        <w:tblW w:w="10915" w:type="dxa"/>
        <w:tblInd w:w="5" w:type="dxa"/>
        <w:tblLayout w:type="fixed"/>
        <w:tblCellMar>
          <w:left w:w="0" w:type="dxa"/>
          <w:right w:w="0" w:type="dxa"/>
        </w:tblCellMar>
        <w:tblLook w:val="0000" w:firstRow="0" w:lastRow="0" w:firstColumn="0" w:lastColumn="0" w:noHBand="0" w:noVBand="0"/>
      </w:tblPr>
      <w:tblGrid>
        <w:gridCol w:w="4395"/>
        <w:gridCol w:w="2409"/>
        <w:gridCol w:w="1276"/>
        <w:gridCol w:w="1418"/>
        <w:gridCol w:w="1417"/>
      </w:tblGrid>
      <w:tr w:rsidR="002F502E" w:rsidRPr="00D012F8" w:rsidTr="00EE5BD4">
        <w:trPr>
          <w:cantSplit/>
          <w:trHeight w:val="229"/>
        </w:trPr>
        <w:tc>
          <w:tcPr>
            <w:tcW w:w="10915" w:type="dxa"/>
            <w:gridSpan w:val="5"/>
            <w:tcBorders>
              <w:top w:val="single" w:sz="4" w:space="0" w:color="auto"/>
              <w:left w:val="single" w:sz="4" w:space="0" w:color="auto"/>
              <w:bottom w:val="single" w:sz="4" w:space="0" w:color="auto"/>
              <w:right w:val="single" w:sz="4" w:space="0" w:color="auto"/>
            </w:tcBorders>
            <w:shd w:val="clear" w:color="auto" w:fill="006666"/>
            <w:vAlign w:val="center"/>
          </w:tcPr>
          <w:p w:rsidR="002F502E" w:rsidRPr="002F502E" w:rsidRDefault="002F502E" w:rsidP="001162FF">
            <w:pPr>
              <w:snapToGrid w:val="0"/>
              <w:jc w:val="center"/>
              <w:rPr>
                <w:rFonts w:ascii="Tahoma" w:hAnsi="Tahoma" w:cs="Tahoma"/>
                <w:b/>
                <w:sz w:val="18"/>
                <w:szCs w:val="18"/>
              </w:rPr>
            </w:pPr>
            <w:r w:rsidRPr="002F502E">
              <w:rPr>
                <w:rFonts w:ascii="Tahoma" w:hAnsi="Tahoma" w:cs="Tahoma"/>
                <w:b/>
                <w:caps/>
                <w:color w:val="FFFFFF" w:themeColor="background1"/>
                <w:sz w:val="18"/>
                <w:szCs w:val="18"/>
              </w:rPr>
              <w:t>LISTE DES PIECES JUSTIFICATIVES A FOURNIR A L’APPUI DE VOTRE DEMANDE DE PAIEMENT</w:t>
            </w:r>
          </w:p>
        </w:tc>
      </w:tr>
      <w:tr w:rsidR="000312C4"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B23B22">
            <w:pPr>
              <w:snapToGrid w:val="0"/>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Pièces</w:t>
            </w:r>
          </w:p>
        </w:tc>
        <w:tc>
          <w:tcPr>
            <w:tcW w:w="2409"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B23B22">
            <w:pPr>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 xml:space="preserve">Type de </w:t>
            </w:r>
            <w:r w:rsidR="002F502E" w:rsidRPr="00B23B22">
              <w:rPr>
                <w:rFonts w:ascii="Tahoma" w:hAnsi="Tahoma" w:cs="Tahoma"/>
                <w:b/>
                <w:color w:val="FFFFFF" w:themeColor="background1"/>
                <w:sz w:val="16"/>
                <w:szCs w:val="16"/>
              </w:rPr>
              <w:t>bénéficiaire</w:t>
            </w:r>
            <w:r w:rsidRPr="00B23B22">
              <w:rPr>
                <w:rFonts w:ascii="Tahoma" w:hAnsi="Tahoma" w:cs="Tahoma"/>
                <w:b/>
                <w:color w:val="FFFFFF" w:themeColor="background1"/>
                <w:sz w:val="16"/>
                <w:szCs w:val="16"/>
              </w:rPr>
              <w:t xml:space="preserve"> concerné /</w:t>
            </w:r>
          </w:p>
          <w:p w:rsidR="000312C4" w:rsidRPr="00B23B22" w:rsidRDefault="000312C4" w:rsidP="004C0979">
            <w:pPr>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type d</w:t>
            </w:r>
            <w:r w:rsidR="004C0979">
              <w:rPr>
                <w:rFonts w:ascii="Tahoma" w:hAnsi="Tahoma" w:cs="Tahoma"/>
                <w:b/>
                <w:color w:val="FFFFFF" w:themeColor="background1"/>
                <w:sz w:val="16"/>
                <w:szCs w:val="16"/>
              </w:rPr>
              <w:t xml:space="preserve">’opération </w:t>
            </w:r>
            <w:r w:rsidRPr="00B23B22">
              <w:rPr>
                <w:rFonts w:ascii="Tahoma" w:hAnsi="Tahoma" w:cs="Tahoma"/>
                <w:b/>
                <w:color w:val="FFFFFF" w:themeColor="background1"/>
                <w:sz w:val="16"/>
                <w:szCs w:val="16"/>
              </w:rPr>
              <w:t>concerné</w:t>
            </w:r>
          </w:p>
        </w:tc>
        <w:tc>
          <w:tcPr>
            <w:tcW w:w="1276"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B23B22">
            <w:pPr>
              <w:snapToGrid w:val="0"/>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Pièce jointe</w:t>
            </w:r>
          </w:p>
        </w:tc>
        <w:tc>
          <w:tcPr>
            <w:tcW w:w="1418"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736177">
            <w:pPr>
              <w:snapToGrid w:val="0"/>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 xml:space="preserve">Pièce déjà fournie </w:t>
            </w:r>
            <w:r w:rsidR="007137B2">
              <w:rPr>
                <w:rFonts w:ascii="Tahoma" w:hAnsi="Tahoma" w:cs="Tahoma"/>
                <w:b/>
                <w:color w:val="FFFFFF" w:themeColor="background1"/>
                <w:sz w:val="16"/>
                <w:szCs w:val="16"/>
              </w:rPr>
              <w:t xml:space="preserve"> </w:t>
            </w:r>
            <w:r w:rsidR="00B23B22">
              <w:rPr>
                <w:rFonts w:ascii="Tahoma" w:hAnsi="Tahoma" w:cs="Tahoma"/>
                <w:b/>
                <w:color w:val="FFFFFF" w:themeColor="background1"/>
                <w:sz w:val="16"/>
                <w:szCs w:val="16"/>
              </w:rPr>
              <w:t>à la Région</w:t>
            </w:r>
          </w:p>
        </w:tc>
        <w:tc>
          <w:tcPr>
            <w:tcW w:w="1417"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B23B22">
            <w:pPr>
              <w:snapToGrid w:val="0"/>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Cadre réservé à l’administration</w:t>
            </w:r>
          </w:p>
        </w:tc>
      </w:tr>
      <w:tr w:rsidR="004C0979" w:rsidRPr="00D012F8" w:rsidTr="00EE5BD4">
        <w:trPr>
          <w:cantSplit/>
          <w:trHeight w:val="229"/>
        </w:trPr>
        <w:tc>
          <w:tcPr>
            <w:tcW w:w="10915" w:type="dxa"/>
            <w:gridSpan w:val="5"/>
            <w:tcBorders>
              <w:top w:val="single" w:sz="4" w:space="0" w:color="auto"/>
              <w:left w:val="single" w:sz="4" w:space="0" w:color="auto"/>
              <w:bottom w:val="single" w:sz="4" w:space="0" w:color="auto"/>
              <w:right w:val="single" w:sz="4" w:space="0" w:color="auto"/>
            </w:tcBorders>
            <w:shd w:val="clear" w:color="auto" w:fill="008080"/>
            <w:vAlign w:val="center"/>
          </w:tcPr>
          <w:p w:rsidR="004C0979" w:rsidRPr="00B23B22" w:rsidRDefault="004C0979" w:rsidP="004C0979">
            <w:pPr>
              <w:snapToGrid w:val="0"/>
              <w:rPr>
                <w:rFonts w:ascii="Tahoma" w:hAnsi="Tahoma" w:cs="Tahoma"/>
                <w:b/>
                <w:color w:val="FFFFFF" w:themeColor="background1"/>
                <w:sz w:val="16"/>
                <w:szCs w:val="16"/>
              </w:rPr>
            </w:pPr>
            <w:r>
              <w:rPr>
                <w:rFonts w:ascii="Tahoma" w:hAnsi="Tahoma" w:cs="Tahoma"/>
                <w:b/>
                <w:color w:val="FFFFFF" w:themeColor="background1"/>
                <w:sz w:val="16"/>
                <w:szCs w:val="16"/>
              </w:rPr>
              <w:t>Pour toute demande de paiement :</w:t>
            </w:r>
          </w:p>
        </w:tc>
      </w:tr>
      <w:tr w:rsidR="006860B9"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6860B9" w:rsidRPr="0081458A" w:rsidRDefault="006860B9" w:rsidP="007B0BAF">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1458A">
              <w:rPr>
                <w:rFonts w:ascii="Tahoma" w:hAnsi="Tahoma" w:cs="Tahoma"/>
                <w:sz w:val="16"/>
                <w:szCs w:val="16"/>
              </w:rPr>
              <w:t>Exemplaire original du présent formulaire de demande de paiement complété et signé</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6860B9" w:rsidRPr="0081458A" w:rsidRDefault="006860B9">
            <w:pPr>
              <w:pStyle w:val="NormalWeb"/>
              <w:keepNext/>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Tous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860B9" w:rsidRDefault="00375407" w:rsidP="006860B9">
            <w:pPr>
              <w:jc w:val="center"/>
            </w:pPr>
            <w:sdt>
              <w:sdtPr>
                <w:id w:val="8182352"/>
                <w14:checkbox>
                  <w14:checked w14:val="0"/>
                  <w14:checkedState w14:val="2612" w14:font="MS Gothic"/>
                  <w14:uncheckedState w14:val="2610" w14:font="MS Gothic"/>
                </w14:checkbox>
              </w:sdtPr>
              <w:sdtEndPr/>
              <w:sdtContent>
                <w:r w:rsidR="006860B9"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60B9" w:rsidRPr="002F502E" w:rsidRDefault="006860B9"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60B9" w:rsidRPr="002F502E" w:rsidRDefault="006860B9" w:rsidP="001162FF">
            <w:pPr>
              <w:snapToGrid w:val="0"/>
              <w:jc w:val="center"/>
              <w:rPr>
                <w:rFonts w:ascii="Tahoma" w:hAnsi="Tahoma" w:cs="Tahoma"/>
                <w:b/>
                <w:sz w:val="16"/>
                <w:szCs w:val="16"/>
              </w:rPr>
            </w:pPr>
          </w:p>
        </w:tc>
      </w:tr>
      <w:tr w:rsidR="006860B9"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6860B9" w:rsidRPr="0081458A" w:rsidRDefault="006860B9" w:rsidP="007B0BAF">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1458A">
              <w:rPr>
                <w:rFonts w:ascii="Tahoma" w:hAnsi="Tahoma" w:cs="Tahoma"/>
                <w:sz w:val="16"/>
                <w:szCs w:val="16"/>
              </w:rPr>
              <w:t xml:space="preserve">Relevé d’identité bancaire (ou copie lisible) </w:t>
            </w:r>
            <w:r w:rsidRPr="0081458A">
              <w:rPr>
                <w:rFonts w:ascii="Tahoma" w:hAnsi="Tahoma" w:cs="Tahoma"/>
                <w:b/>
                <w:bCs/>
                <w:sz w:val="16"/>
                <w:szCs w:val="16"/>
              </w:rPr>
              <w:t>*</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6860B9" w:rsidRPr="0081458A" w:rsidRDefault="006860B9" w:rsidP="00083DC0">
            <w:pPr>
              <w:pStyle w:val="NormalWeb"/>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Dans le cas où vous souhaitez que l’aide soit versée sur un autre compte que celui indiqué dans l’en-tête du formulaire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860B9" w:rsidRDefault="00375407" w:rsidP="006860B9">
            <w:pPr>
              <w:jc w:val="center"/>
            </w:pPr>
            <w:sdt>
              <w:sdtPr>
                <w:id w:val="-570581723"/>
                <w14:checkbox>
                  <w14:checked w14:val="0"/>
                  <w14:checkedState w14:val="2612" w14:font="MS Gothic"/>
                  <w14:uncheckedState w14:val="2610" w14:font="MS Gothic"/>
                </w14:checkbox>
              </w:sdtPr>
              <w:sdtEndPr/>
              <w:sdtContent>
                <w:r w:rsidR="006860B9"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60B9" w:rsidRPr="002F502E" w:rsidRDefault="006860B9"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60B9" w:rsidRPr="002F502E" w:rsidRDefault="006860B9" w:rsidP="001162FF">
            <w:pPr>
              <w:snapToGrid w:val="0"/>
              <w:jc w:val="center"/>
              <w:rPr>
                <w:rFonts w:ascii="Tahoma" w:hAnsi="Tahoma" w:cs="Tahoma"/>
                <w:b/>
                <w:sz w:val="16"/>
                <w:szCs w:val="16"/>
              </w:rPr>
            </w:pPr>
          </w:p>
        </w:tc>
      </w:tr>
      <w:tr w:rsidR="00C50742" w:rsidRPr="00D012F8" w:rsidTr="00C50742">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C50742" w:rsidRPr="0081458A" w:rsidRDefault="00C50742" w:rsidP="00F76F10">
            <w:pPr>
              <w:pStyle w:val="NormalWeb"/>
              <w:pBdr>
                <w:top w:val="none" w:sz="0" w:space="0" w:color="auto"/>
                <w:left w:val="none" w:sz="0" w:space="0" w:color="auto"/>
                <w:bottom w:val="none" w:sz="0" w:space="0" w:color="auto"/>
                <w:right w:val="none" w:sz="0" w:space="0" w:color="auto"/>
              </w:pBdr>
              <w:ind w:right="142"/>
              <w:rPr>
                <w:rFonts w:ascii="Tahoma" w:hAnsi="Tahoma" w:cs="Tahoma"/>
                <w:sz w:val="16"/>
                <w:szCs w:val="16"/>
              </w:rPr>
            </w:pPr>
            <w:r>
              <w:rPr>
                <w:rFonts w:ascii="Tahoma" w:hAnsi="Tahoma" w:cs="Tahoma"/>
                <w:sz w:val="16"/>
                <w:szCs w:val="16"/>
              </w:rPr>
              <w:t>Preuve de représentation légale et le cas échéant du pouvoir donné au signataire</w:t>
            </w:r>
          </w:p>
        </w:tc>
        <w:tc>
          <w:tcPr>
            <w:tcW w:w="2409" w:type="dxa"/>
            <w:tcBorders>
              <w:top w:val="single" w:sz="4" w:space="0" w:color="auto"/>
              <w:left w:val="single" w:sz="4" w:space="0" w:color="auto"/>
              <w:right w:val="single" w:sz="4" w:space="0" w:color="auto"/>
            </w:tcBorders>
            <w:shd w:val="clear" w:color="auto" w:fill="DDD9C3" w:themeFill="background2" w:themeFillShade="E6"/>
            <w:vAlign w:val="center"/>
          </w:tcPr>
          <w:p w:rsidR="00C50742" w:rsidRPr="0081458A" w:rsidRDefault="00C50742" w:rsidP="00F76F10">
            <w:pPr>
              <w:pStyle w:val="NormalWeb"/>
              <w:pBdr>
                <w:top w:val="none" w:sz="0" w:space="0" w:color="auto"/>
                <w:left w:val="none" w:sz="0" w:space="0" w:color="auto"/>
                <w:bottom w:val="none" w:sz="0" w:space="0" w:color="auto"/>
                <w:right w:val="none" w:sz="0" w:space="0" w:color="auto"/>
              </w:pBdr>
              <w:rPr>
                <w:rFonts w:ascii="Tahoma" w:hAnsi="Tahoma" w:cs="Tahoma"/>
                <w:sz w:val="16"/>
                <w:szCs w:val="16"/>
              </w:rPr>
            </w:pPr>
            <w:r>
              <w:rPr>
                <w:rFonts w:ascii="Tahoma" w:hAnsi="Tahoma" w:cs="Tahoma"/>
                <w:sz w:val="16"/>
                <w:szCs w:val="16"/>
              </w:rPr>
              <w:t>Tous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50742" w:rsidRDefault="00375407" w:rsidP="00F76F10">
            <w:pPr>
              <w:jc w:val="center"/>
            </w:pPr>
            <w:sdt>
              <w:sdtPr>
                <w:id w:val="-789355046"/>
                <w14:checkbox>
                  <w14:checked w14:val="0"/>
                  <w14:checkedState w14:val="2612" w14:font="MS Gothic"/>
                  <w14:uncheckedState w14:val="2610" w14:font="MS Gothic"/>
                </w14:checkbox>
              </w:sdtPr>
              <w:sdtEndPr/>
              <w:sdtContent>
                <w:r w:rsidR="00C50742"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50742" w:rsidRDefault="00375407" w:rsidP="00F76F10">
            <w:pPr>
              <w:snapToGrid w:val="0"/>
              <w:jc w:val="center"/>
            </w:pPr>
            <w:sdt>
              <w:sdtPr>
                <w:id w:val="1354385236"/>
                <w14:checkbox>
                  <w14:checked w14:val="0"/>
                  <w14:checkedState w14:val="2612" w14:font="MS Gothic"/>
                  <w14:uncheckedState w14:val="2610" w14:font="MS Gothic"/>
                </w14:checkbox>
              </w:sdtPr>
              <w:sdtEndPr/>
              <w:sdtContent>
                <w:r w:rsidR="00C50742" w:rsidRPr="00FA0DAB">
                  <w:rPr>
                    <w:rFonts w:ascii="MS Gothic" w:eastAsia="MS Gothic" w:hAnsi="MS Gothic" w:hint="eastAsia"/>
                  </w:rPr>
                  <w:t>☐</w:t>
                </w:r>
              </w:sdtContent>
            </w:sdt>
          </w:p>
          <w:p w:rsidR="00C50742" w:rsidRPr="00C50742" w:rsidRDefault="00C50742" w:rsidP="00F76F10">
            <w:pPr>
              <w:snapToGrid w:val="0"/>
              <w:jc w:val="center"/>
              <w:rPr>
                <w:rFonts w:ascii="Tahoma" w:hAnsi="Tahoma" w:cs="Tahoma"/>
                <w:b/>
                <w:sz w:val="16"/>
                <w:szCs w:val="16"/>
              </w:rPr>
            </w:pPr>
            <w:r w:rsidRPr="00C50742">
              <w:rPr>
                <w:rFonts w:ascii="Tahoma" w:hAnsi="Tahoma" w:cs="Tahoma"/>
                <w:sz w:val="16"/>
                <w:szCs w:val="16"/>
              </w:rPr>
              <w:t>(par ex</w:t>
            </w:r>
            <w:r>
              <w:rPr>
                <w:rFonts w:ascii="Tahoma" w:hAnsi="Tahoma" w:cs="Tahoma"/>
                <w:sz w:val="16"/>
                <w:szCs w:val="16"/>
              </w:rPr>
              <w:t>emple si signataire inchangé par rapport à la demande d’aide ou  une autre demande de paiement)</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50742" w:rsidRPr="002F502E" w:rsidRDefault="00C50742" w:rsidP="00F76F10">
            <w:pPr>
              <w:snapToGrid w:val="0"/>
              <w:jc w:val="center"/>
              <w:rPr>
                <w:rFonts w:ascii="Tahoma" w:hAnsi="Tahoma" w:cs="Tahoma"/>
                <w:b/>
                <w:sz w:val="16"/>
                <w:szCs w:val="16"/>
              </w:rPr>
            </w:pPr>
          </w:p>
        </w:tc>
      </w:tr>
      <w:tr w:rsidR="00E914B2"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E914B2" w:rsidRPr="00C91CF9" w:rsidRDefault="00E914B2" w:rsidP="00F76F10">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C91CF9">
              <w:rPr>
                <w:rFonts w:ascii="Tahoma" w:hAnsi="Tahoma" w:cs="Tahoma"/>
                <w:sz w:val="16"/>
                <w:szCs w:val="16"/>
              </w:rPr>
              <w:t>Annexe 1 du formulaire de demande de paiement dûment complétée</w:t>
            </w:r>
          </w:p>
        </w:tc>
        <w:tc>
          <w:tcPr>
            <w:tcW w:w="2409"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rsidR="00E914B2" w:rsidRPr="0081458A" w:rsidRDefault="00E914B2" w:rsidP="00F76F10">
            <w:pPr>
              <w:pStyle w:val="NormalWeb"/>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Si vous présentez des dépenses sur factures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914B2" w:rsidRDefault="00375407" w:rsidP="00F76F10">
            <w:pPr>
              <w:jc w:val="center"/>
            </w:pPr>
            <w:sdt>
              <w:sdtPr>
                <w:id w:val="-42520001"/>
                <w14:checkbox>
                  <w14:checked w14:val="0"/>
                  <w14:checkedState w14:val="2612" w14:font="MS Gothic"/>
                  <w14:uncheckedState w14:val="2610" w14:font="MS Gothic"/>
                </w14:checkbox>
              </w:sdtPr>
              <w:sdtEndPr/>
              <w:sdtContent>
                <w:r w:rsidR="00E11EC0">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914B2" w:rsidRPr="002F502E" w:rsidRDefault="00E914B2" w:rsidP="00F76F10">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914B2" w:rsidRPr="002F502E" w:rsidRDefault="00E914B2" w:rsidP="00F76F10">
            <w:pPr>
              <w:snapToGrid w:val="0"/>
              <w:jc w:val="center"/>
              <w:rPr>
                <w:rFonts w:ascii="Tahoma" w:hAnsi="Tahoma" w:cs="Tahoma"/>
                <w:b/>
                <w:sz w:val="16"/>
                <w:szCs w:val="16"/>
              </w:rPr>
            </w:pPr>
          </w:p>
        </w:tc>
      </w:tr>
      <w:tr w:rsidR="00E914B2"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E914B2" w:rsidRPr="00C91CF9" w:rsidRDefault="00E914B2" w:rsidP="00F76F10">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C91CF9">
              <w:rPr>
                <w:rFonts w:ascii="Tahoma" w:hAnsi="Tahoma" w:cs="Tahoma"/>
                <w:sz w:val="16"/>
                <w:szCs w:val="16"/>
              </w:rPr>
              <w:t>Justificatifs des dépenses sur factures présentées dans l’annexe 1 et de leur acquittement : se référer à la notice</w:t>
            </w:r>
          </w:p>
        </w:tc>
        <w:tc>
          <w:tcPr>
            <w:tcW w:w="2409"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E914B2" w:rsidRPr="0081458A" w:rsidRDefault="00E914B2" w:rsidP="00F76F10">
            <w:pPr>
              <w:rPr>
                <w:rFonts w:ascii="Tahoma" w:hAnsi="Tahoma" w:cs="Tahoma"/>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914B2" w:rsidRDefault="00375407" w:rsidP="00F76F10">
            <w:pPr>
              <w:jc w:val="center"/>
            </w:pPr>
            <w:sdt>
              <w:sdtPr>
                <w:id w:val="-310714107"/>
                <w14:checkbox>
                  <w14:checked w14:val="0"/>
                  <w14:checkedState w14:val="2612" w14:font="MS Gothic"/>
                  <w14:uncheckedState w14:val="2610" w14:font="MS Gothic"/>
                </w14:checkbox>
              </w:sdtPr>
              <w:sdtEndPr/>
              <w:sdtContent>
                <w:r w:rsidR="00E914B2"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914B2" w:rsidRPr="002F502E" w:rsidRDefault="00E914B2" w:rsidP="00F76F10">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914B2" w:rsidRPr="002F502E" w:rsidRDefault="00E914B2" w:rsidP="00F76F10">
            <w:pPr>
              <w:snapToGrid w:val="0"/>
              <w:jc w:val="center"/>
              <w:rPr>
                <w:rFonts w:ascii="Tahoma" w:hAnsi="Tahoma" w:cs="Tahoma"/>
                <w:b/>
                <w:sz w:val="16"/>
                <w:szCs w:val="16"/>
              </w:rPr>
            </w:pPr>
          </w:p>
        </w:tc>
      </w:tr>
      <w:tr w:rsidR="004A733F" w:rsidRPr="00D012F8" w:rsidTr="00A33DDC">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C91CF9" w:rsidRDefault="004A733F" w:rsidP="003E48B2">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C91CF9">
              <w:rPr>
                <w:rFonts w:ascii="Tahoma" w:hAnsi="Tahoma" w:cs="Tahoma"/>
                <w:sz w:val="16"/>
                <w:szCs w:val="16"/>
              </w:rPr>
              <w:t>Annexe 2 du formulaire de demande de paiement dûment complétée</w:t>
            </w:r>
          </w:p>
        </w:tc>
        <w:tc>
          <w:tcPr>
            <w:tcW w:w="2409"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rsidR="004A733F" w:rsidRPr="0081458A" w:rsidRDefault="00ED3FA5" w:rsidP="00ED3FA5">
            <w:pPr>
              <w:pStyle w:val="NormalWeb"/>
              <w:pBdr>
                <w:top w:val="none" w:sz="0" w:space="0" w:color="auto"/>
                <w:left w:val="none" w:sz="0" w:space="0" w:color="auto"/>
                <w:bottom w:val="none" w:sz="0" w:space="0" w:color="auto"/>
                <w:right w:val="none" w:sz="0" w:space="0" w:color="auto"/>
              </w:pBdr>
              <w:rPr>
                <w:rFonts w:ascii="Tahoma" w:hAnsi="Tahoma" w:cs="Tahoma"/>
              </w:rPr>
            </w:pPr>
            <w:r>
              <w:rPr>
                <w:rFonts w:ascii="Tahoma" w:hAnsi="Tahoma" w:cs="Tahoma"/>
                <w:sz w:val="16"/>
                <w:szCs w:val="16"/>
              </w:rPr>
              <w:t xml:space="preserve">Si </w:t>
            </w:r>
            <w:r w:rsidRPr="00ED3FA5">
              <w:rPr>
                <w:rFonts w:ascii="Tahoma" w:hAnsi="Tahoma" w:cs="Tahoma"/>
                <w:sz w:val="16"/>
                <w:szCs w:val="16"/>
              </w:rPr>
              <w:t xml:space="preserve">l’opération </w:t>
            </w:r>
            <w:r>
              <w:rPr>
                <w:rFonts w:ascii="Tahoma" w:hAnsi="Tahoma" w:cs="Tahoma"/>
                <w:sz w:val="16"/>
                <w:szCs w:val="16"/>
              </w:rPr>
              <w:t>a généré des recettes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375407" w:rsidP="003E48B2">
            <w:pPr>
              <w:jc w:val="center"/>
            </w:pPr>
            <w:sdt>
              <w:sdtPr>
                <w:id w:val="659201198"/>
                <w14:checkbox>
                  <w14:checked w14:val="0"/>
                  <w14:checkedState w14:val="2612" w14:font="MS Gothic"/>
                  <w14:uncheckedState w14:val="2610" w14:font="MS Gothic"/>
                </w14:checkbox>
              </w:sdtPr>
              <w:sdtEndPr/>
              <w:sdtContent>
                <w:r w:rsidR="004A733F"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3E48B2">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3E48B2">
            <w:pPr>
              <w:snapToGrid w:val="0"/>
              <w:jc w:val="center"/>
              <w:rPr>
                <w:rFonts w:ascii="Tahoma" w:hAnsi="Tahoma" w:cs="Tahoma"/>
                <w:b/>
                <w:sz w:val="16"/>
                <w:szCs w:val="16"/>
              </w:rPr>
            </w:pPr>
          </w:p>
        </w:tc>
      </w:tr>
      <w:tr w:rsidR="004A733F" w:rsidRPr="00D012F8" w:rsidTr="00A33DDC">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C91CF9" w:rsidRDefault="004A733F" w:rsidP="004A733F">
            <w:pPr>
              <w:pStyle w:val="NormalWeb"/>
              <w:pBdr>
                <w:top w:val="none" w:sz="0" w:space="0" w:color="auto"/>
                <w:left w:val="none" w:sz="0" w:space="0" w:color="auto"/>
                <w:bottom w:val="none" w:sz="0" w:space="0" w:color="auto"/>
                <w:right w:val="none" w:sz="0" w:space="0" w:color="auto"/>
              </w:pBdr>
              <w:ind w:right="142"/>
              <w:rPr>
                <w:rFonts w:ascii="Tahoma" w:hAnsi="Tahoma" w:cs="Tahoma"/>
              </w:rPr>
            </w:pPr>
            <w:commentRangeStart w:id="1"/>
            <w:r w:rsidRPr="00C91CF9">
              <w:rPr>
                <w:rFonts w:ascii="Tahoma" w:hAnsi="Tahoma" w:cs="Tahoma"/>
                <w:sz w:val="16"/>
                <w:szCs w:val="16"/>
              </w:rPr>
              <w:t>Justificatifs des recettes générées présentées dans l’annexe 2</w:t>
            </w:r>
            <w:commentRangeEnd w:id="1"/>
            <w:r w:rsidR="00777108" w:rsidRPr="00C91CF9">
              <w:rPr>
                <w:rStyle w:val="Marquedecommentaire"/>
                <w:color w:val="auto"/>
                <w:lang w:eastAsia="ar-SA"/>
              </w:rPr>
              <w:commentReference w:id="1"/>
            </w:r>
          </w:p>
        </w:tc>
        <w:tc>
          <w:tcPr>
            <w:tcW w:w="2409"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rsidP="003E48B2">
            <w:pPr>
              <w:rPr>
                <w:rFonts w:ascii="Tahoma" w:hAnsi="Tahoma" w:cs="Tahoma"/>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375407" w:rsidP="003E48B2">
            <w:pPr>
              <w:jc w:val="center"/>
            </w:pPr>
            <w:sdt>
              <w:sdtPr>
                <w:id w:val="1970317457"/>
                <w14:checkbox>
                  <w14:checked w14:val="0"/>
                  <w14:checkedState w14:val="2612" w14:font="MS Gothic"/>
                  <w14:uncheckedState w14:val="2610" w14:font="MS Gothic"/>
                </w14:checkbox>
              </w:sdtPr>
              <w:sdtEndPr/>
              <w:sdtContent>
                <w:r w:rsidR="004A733F"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3E48B2">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3E48B2">
            <w:pPr>
              <w:snapToGrid w:val="0"/>
              <w:jc w:val="center"/>
              <w:rPr>
                <w:rFonts w:ascii="Tahoma" w:hAnsi="Tahoma" w:cs="Tahoma"/>
                <w:b/>
                <w:sz w:val="16"/>
                <w:szCs w:val="16"/>
              </w:rPr>
            </w:pP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1458A" w:rsidRDefault="004A733F" w:rsidP="00C34B19">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Pr>
                <w:rFonts w:ascii="Tahoma" w:hAnsi="Tahoma" w:cs="Tahoma"/>
                <w:sz w:val="16"/>
                <w:szCs w:val="16"/>
              </w:rPr>
              <w:t xml:space="preserve">Justificatifs du versement des aides publiques perçues pour l’opération </w:t>
            </w:r>
            <w:r w:rsidRPr="00EE5BD4">
              <w:rPr>
                <w:rFonts w:ascii="Tahoma" w:hAnsi="Tahoma" w:cs="Tahoma"/>
                <w:i/>
                <w:sz w:val="16"/>
                <w:szCs w:val="16"/>
              </w:rPr>
              <w:t>(se référer à la notice)</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EE5BD4" w:rsidRDefault="004A733F" w:rsidP="00EE5BD4">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Pr>
                <w:rFonts w:ascii="Tahoma" w:hAnsi="Tahoma" w:cs="Tahoma"/>
                <w:sz w:val="16"/>
                <w:szCs w:val="16"/>
              </w:rPr>
              <w:t>Pour toute aide publique à l’opération versée hors du présent formulaire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375407" w:rsidP="00C34B19">
            <w:pPr>
              <w:snapToGrid w:val="0"/>
              <w:jc w:val="center"/>
            </w:pPr>
            <w:sdt>
              <w:sdtPr>
                <w:id w:val="1681544465"/>
                <w14:checkbox>
                  <w14:checked w14:val="0"/>
                  <w14:checkedState w14:val="2612" w14:font="MS Gothic"/>
                  <w14:uncheckedState w14:val="2610" w14:font="MS Gothic"/>
                </w14:checkbox>
              </w:sdtPr>
              <w:sdtEndPr/>
              <w:sdtContent>
                <w:r w:rsidR="004A733F">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7B0BAF" w:rsidRDefault="004A733F" w:rsidP="00F76F10">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Pr>
                <w:rFonts w:ascii="Tahoma" w:hAnsi="Tahoma" w:cs="Tahoma"/>
                <w:sz w:val="16"/>
                <w:szCs w:val="16"/>
              </w:rPr>
              <w:t>Relevé de compte ou attestation du comptable faisant apparaître les encaissements</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Default="004A733F" w:rsidP="00F76F10">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Pr>
                <w:rFonts w:ascii="Tahoma" w:hAnsi="Tahoma" w:cs="Tahoma"/>
                <w:sz w:val="16"/>
                <w:szCs w:val="16"/>
              </w:rPr>
              <w:t>En cas de contributions privées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375407" w:rsidP="00F76F10">
            <w:pPr>
              <w:snapToGrid w:val="0"/>
              <w:jc w:val="center"/>
            </w:pPr>
            <w:sdt>
              <w:sdtPr>
                <w:id w:val="1409655815"/>
                <w14:checkbox>
                  <w14:checked w14:val="0"/>
                  <w14:checkedState w14:val="2612" w14:font="MS Gothic"/>
                  <w14:uncheckedState w14:val="2610" w14:font="MS Gothic"/>
                </w14:checkbox>
              </w:sdtPr>
              <w:sdtEndPr/>
              <w:sdtContent>
                <w:r w:rsidR="004A733F">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F76F10">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F76F10">
            <w:pPr>
              <w:snapToGrid w:val="0"/>
              <w:jc w:val="center"/>
              <w:rPr>
                <w:rFonts w:ascii="Tahoma" w:hAnsi="Tahoma" w:cs="Tahoma"/>
                <w:b/>
                <w:sz w:val="16"/>
                <w:szCs w:val="16"/>
              </w:rPr>
            </w:pP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1458A" w:rsidRDefault="004A733F" w:rsidP="00C835E7">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1458A">
              <w:rPr>
                <w:rFonts w:ascii="Tahoma" w:hAnsi="Tahoma" w:cs="Tahoma"/>
                <w:sz w:val="16"/>
                <w:szCs w:val="16"/>
              </w:rPr>
              <w:t>Copie de la convention de mandat</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rsidP="00C835E7">
            <w:pPr>
              <w:pStyle w:val="NormalWeb"/>
              <w:keepNext/>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Dans le cas où la mise en œuvre du projet s’appuie sur une convention de mandat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375407" w:rsidP="006860B9">
            <w:pPr>
              <w:jc w:val="center"/>
            </w:pPr>
            <w:sdt>
              <w:sdtPr>
                <w:id w:val="-1701698260"/>
                <w14:checkbox>
                  <w14:checked w14:val="0"/>
                  <w14:checkedState w14:val="2612" w14:font="MS Gothic"/>
                  <w14:uncheckedState w14:val="2610" w14:font="MS Gothic"/>
                </w14:checkbox>
              </w:sdtPr>
              <w:sdtEndPr/>
              <w:sdtContent>
                <w:r w:rsidR="004A733F" w:rsidRPr="00304E0E">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375407" w:rsidP="006860B9">
            <w:pPr>
              <w:jc w:val="center"/>
            </w:pPr>
            <w:sdt>
              <w:sdtPr>
                <w:id w:val="994075785"/>
                <w14:checkbox>
                  <w14:checked w14:val="0"/>
                  <w14:checkedState w14:val="2612" w14:font="MS Gothic"/>
                  <w14:uncheckedState w14:val="2610" w14:font="MS Gothic"/>
                </w14:checkbox>
              </w:sdtPr>
              <w:sdtEndPr/>
              <w:sdtContent>
                <w:r w:rsidR="004A733F" w:rsidRPr="00304E0E">
                  <w:rPr>
                    <w:rFonts w:ascii="MS Gothic" w:eastAsia="MS Gothic" w:hAnsi="MS Gothic" w:hint="eastAsia"/>
                  </w:rPr>
                  <w:t>☐</w:t>
                </w:r>
              </w:sdtContent>
            </w:sdt>
          </w:p>
          <w:p w:rsidR="004A733F" w:rsidRDefault="004A733F" w:rsidP="006860B9">
            <w:pPr>
              <w:jc w:val="center"/>
            </w:pPr>
            <w:r w:rsidRPr="004C0979">
              <w:rPr>
                <w:rFonts w:ascii="Tahoma" w:hAnsi="Tahoma" w:cs="Tahoma"/>
                <w:color w:val="000000"/>
                <w:sz w:val="16"/>
                <w:szCs w:val="16"/>
                <w:lang w:eastAsia="fr-FR"/>
              </w:rPr>
              <w:t>(uniquement lors d’une précédente demande de paiement)</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1458A" w:rsidRDefault="004A733F" w:rsidP="007B0BAF">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1458A">
              <w:rPr>
                <w:rFonts w:ascii="Tahoma" w:hAnsi="Tahoma" w:cs="Tahoma"/>
                <w:sz w:val="16"/>
                <w:szCs w:val="16"/>
              </w:rPr>
              <w:t>Copie de la convention liant le bénéficiaire au sous-traitant</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pPr>
              <w:pStyle w:val="NormalWeb"/>
              <w:keepNext/>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Dans le cas où tout ou partie du projet est réalisé en sous-traitance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375407" w:rsidP="006860B9">
            <w:pPr>
              <w:jc w:val="center"/>
            </w:pPr>
            <w:sdt>
              <w:sdtPr>
                <w:id w:val="1182005119"/>
                <w14:checkbox>
                  <w14:checked w14:val="0"/>
                  <w14:checkedState w14:val="2612" w14:font="MS Gothic"/>
                  <w14:uncheckedState w14:val="2610" w14:font="MS Gothic"/>
                </w14:checkbox>
              </w:sdtPr>
              <w:sdtEndPr/>
              <w:sdtContent>
                <w:r w:rsidR="004A733F" w:rsidRPr="00304E0E">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375407" w:rsidP="004C0979">
            <w:pPr>
              <w:jc w:val="center"/>
            </w:pPr>
            <w:sdt>
              <w:sdtPr>
                <w:id w:val="1409962859"/>
                <w14:checkbox>
                  <w14:checked w14:val="0"/>
                  <w14:checkedState w14:val="2612" w14:font="MS Gothic"/>
                  <w14:uncheckedState w14:val="2610" w14:font="MS Gothic"/>
                </w14:checkbox>
              </w:sdtPr>
              <w:sdtEndPr/>
              <w:sdtContent>
                <w:r w:rsidR="004A733F" w:rsidRPr="00304E0E">
                  <w:rPr>
                    <w:rFonts w:ascii="MS Gothic" w:eastAsia="MS Gothic" w:hAnsi="MS Gothic" w:hint="eastAsia"/>
                  </w:rPr>
                  <w:t>☐</w:t>
                </w:r>
              </w:sdtContent>
            </w:sdt>
          </w:p>
          <w:p w:rsidR="004A733F" w:rsidRDefault="004A733F" w:rsidP="004C0979">
            <w:pPr>
              <w:jc w:val="center"/>
            </w:pPr>
            <w:r w:rsidRPr="004C0979">
              <w:rPr>
                <w:rFonts w:ascii="Tahoma" w:hAnsi="Tahoma" w:cs="Tahoma"/>
                <w:color w:val="000000"/>
                <w:sz w:val="16"/>
                <w:szCs w:val="16"/>
                <w:lang w:eastAsia="fr-FR"/>
              </w:rPr>
              <w:t>(uniquement lors d’une précédente demande de paiement)</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4A733F" w:rsidRPr="00B23B22" w:rsidTr="00EE5BD4">
        <w:trPr>
          <w:cantSplit/>
          <w:trHeight w:val="229"/>
        </w:trPr>
        <w:tc>
          <w:tcPr>
            <w:tcW w:w="10915" w:type="dxa"/>
            <w:gridSpan w:val="5"/>
            <w:tcBorders>
              <w:top w:val="single" w:sz="4" w:space="0" w:color="auto"/>
              <w:left w:val="single" w:sz="4" w:space="0" w:color="auto"/>
              <w:bottom w:val="single" w:sz="4" w:space="0" w:color="auto"/>
              <w:right w:val="single" w:sz="4" w:space="0" w:color="auto"/>
            </w:tcBorders>
            <w:shd w:val="clear" w:color="auto" w:fill="008080"/>
            <w:vAlign w:val="center"/>
          </w:tcPr>
          <w:p w:rsidR="004A733F" w:rsidRPr="00B23B22" w:rsidRDefault="004A733F" w:rsidP="007A1E9C">
            <w:pPr>
              <w:snapToGrid w:val="0"/>
              <w:rPr>
                <w:rFonts w:ascii="Tahoma" w:hAnsi="Tahoma" w:cs="Tahoma"/>
                <w:b/>
                <w:color w:val="FFFFFF" w:themeColor="background1"/>
                <w:sz w:val="16"/>
                <w:szCs w:val="16"/>
              </w:rPr>
            </w:pPr>
            <w:r>
              <w:rPr>
                <w:rFonts w:ascii="Tahoma" w:hAnsi="Tahoma" w:cs="Tahoma"/>
                <w:b/>
                <w:color w:val="FFFFFF" w:themeColor="background1"/>
                <w:sz w:val="16"/>
                <w:szCs w:val="16"/>
              </w:rPr>
              <w:t>Et, pour toute première demande de paiement :</w:t>
            </w: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DB1934" w:rsidRDefault="004A733F" w:rsidP="007B0BAF">
            <w:pPr>
              <w:pStyle w:val="NormalWeb"/>
              <w:pBdr>
                <w:top w:val="none" w:sz="0" w:space="0" w:color="auto"/>
                <w:left w:val="none" w:sz="0" w:space="0" w:color="auto"/>
                <w:bottom w:val="none" w:sz="0" w:space="0" w:color="auto"/>
                <w:right w:val="none" w:sz="0" w:space="0" w:color="auto"/>
              </w:pBdr>
              <w:ind w:right="142"/>
              <w:rPr>
                <w:rFonts w:ascii="Tahoma" w:hAnsi="Tahoma" w:cs="Tahoma"/>
                <w:sz w:val="16"/>
                <w:szCs w:val="16"/>
              </w:rPr>
            </w:pPr>
            <w:r w:rsidRPr="00DB1934">
              <w:rPr>
                <w:rFonts w:ascii="Tahoma" w:hAnsi="Tahoma" w:cs="Tahoma"/>
                <w:sz w:val="16"/>
                <w:szCs w:val="16"/>
              </w:rPr>
              <w:t>Preuves du respect des règles (procédure, publicité, forme écrite en fonction du seuil) de la commande publique :</w:t>
            </w:r>
          </w:p>
          <w:p w:rsidR="004A733F" w:rsidRPr="00DB1934"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sz w:val="16"/>
                <w:szCs w:val="16"/>
              </w:rPr>
            </w:pPr>
            <w:r w:rsidRPr="00DB1934">
              <w:rPr>
                <w:rFonts w:ascii="Tahoma" w:hAnsi="Tahoma" w:cs="Tahoma"/>
                <w:sz w:val="16"/>
                <w:szCs w:val="16"/>
              </w:rPr>
              <w:t xml:space="preserve">1. Choix de la procédure de publicité et de mise en concurrence conforme </w:t>
            </w:r>
            <w:r>
              <w:rPr>
                <w:rFonts w:ascii="Tahoma" w:hAnsi="Tahoma" w:cs="Tahoma"/>
                <w:sz w:val="16"/>
                <w:szCs w:val="16"/>
              </w:rPr>
              <w:t>aux règles de la commande publique</w:t>
            </w:r>
            <w:r w:rsidRPr="00DB1934">
              <w:rPr>
                <w:rFonts w:ascii="Tahoma" w:hAnsi="Tahoma" w:cs="Tahoma"/>
                <w:sz w:val="16"/>
                <w:szCs w:val="16"/>
              </w:rPr>
              <w:t xml:space="preserve"> (en fonction des seuils)</w:t>
            </w:r>
            <w:r>
              <w:rPr>
                <w:rFonts w:ascii="Tahoma" w:hAnsi="Tahoma" w:cs="Tahoma"/>
                <w:sz w:val="16"/>
                <w:szCs w:val="16"/>
              </w:rPr>
              <w:t> :</w:t>
            </w:r>
          </w:p>
          <w:p w:rsidR="004A733F" w:rsidRPr="00DB1934"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sz w:val="16"/>
                <w:szCs w:val="16"/>
              </w:rPr>
            </w:pPr>
            <w:r w:rsidRPr="00DB1934">
              <w:rPr>
                <w:rFonts w:ascii="Tahoma" w:hAnsi="Tahoma" w:cs="Tahoma"/>
                <w:sz w:val="16"/>
                <w:szCs w:val="16"/>
              </w:rPr>
              <w:t>2. Éléments relatifs au marché (en fonction des seuils) :</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Preuve de publicité (Journaux d'annonce légale, JOUE, BOAMP selon le montant du marché)</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Avis appel public à concurrence</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Cahier des clauses administratives particulières</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Cahier des clauses techniques particulières</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Règlement de la consultation</w:t>
            </w:r>
          </w:p>
          <w:p w:rsidR="004A733F"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Critères d’évaluation de l’aptitude des soumissionnaires (normalement, cela figure dans le règlement de consultation)</w:t>
            </w:r>
          </w:p>
          <w:p w:rsidR="004A733F" w:rsidRPr="00C53A05" w:rsidRDefault="004A733F" w:rsidP="00CF261A">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Pr>
                <w:rFonts w:ascii="Tahoma" w:hAnsi="Tahoma" w:cs="Tahoma"/>
                <w:i/>
                <w:sz w:val="16"/>
                <w:szCs w:val="16"/>
              </w:rPr>
              <w:t>• Preuve de l’horodatage de la réception des offres (registre des dépôts, scan de l’enveloppe avec la mention…)</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Compte rendu CAO (Commission Appel d’Offre) et rapport d’analyse des offres</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Compte rendu d’ouverture des plis</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Rapport commission technique</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Acte d’engagement et ses annexes dans la dernière version suite aux éventuels avenants</w:t>
            </w:r>
          </w:p>
          <w:p w:rsidR="004A733F"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Notification aux candidats évincés avec motif du refus et nom du candidat retenu (au cas où cela ne figurerait pas dans le CR CAO ou le rapport d’analyse des offres)</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xml:space="preserve">• </w:t>
            </w:r>
            <w:r>
              <w:rPr>
                <w:rFonts w:ascii="Tahoma" w:hAnsi="Tahoma" w:cs="Tahoma"/>
                <w:i/>
                <w:sz w:val="16"/>
                <w:szCs w:val="16"/>
              </w:rPr>
              <w:t>Avenants éventuels</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sz w:val="16"/>
                <w:szCs w:val="16"/>
              </w:rPr>
            </w:pPr>
            <w:r w:rsidRPr="00C53A05">
              <w:rPr>
                <w:rFonts w:ascii="Tahoma" w:hAnsi="Tahoma" w:cs="Tahoma"/>
                <w:sz w:val="16"/>
                <w:szCs w:val="16"/>
              </w:rPr>
              <w:t>3. Notification d’attribution (favorable et défavorable)</w:t>
            </w:r>
          </w:p>
          <w:p w:rsidR="004A733F"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Avis d’attribution du marché</w:t>
            </w:r>
          </w:p>
          <w:p w:rsidR="004A733F" w:rsidRPr="00C53A05"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sz w:val="16"/>
                <w:szCs w:val="16"/>
              </w:rPr>
            </w:pPr>
            <w:r w:rsidRPr="00C53A05">
              <w:rPr>
                <w:rFonts w:ascii="Tahoma" w:hAnsi="Tahoma" w:cs="Tahoma"/>
                <w:sz w:val="16"/>
                <w:szCs w:val="16"/>
              </w:rPr>
              <w:t>4. En plus, dans le cas où le marché a été transmis au contrôle de légalité :</w:t>
            </w:r>
          </w:p>
          <w:p w:rsidR="004A733F" w:rsidRPr="00B23B22"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C53A05">
              <w:rPr>
                <w:rFonts w:ascii="Tahoma" w:hAnsi="Tahoma" w:cs="Tahoma"/>
                <w:i/>
                <w:sz w:val="16"/>
                <w:szCs w:val="16"/>
              </w:rPr>
              <w:t>• Justificatif de la transmission du marché à la Préfecture</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rsidP="00E73FC7">
            <w:pPr>
              <w:pStyle w:val="NormalWeb"/>
              <w:keepNext/>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 xml:space="preserve">Si l’opération </w:t>
            </w:r>
            <w:r>
              <w:rPr>
                <w:rFonts w:ascii="Tahoma" w:hAnsi="Tahoma" w:cs="Tahoma"/>
                <w:sz w:val="16"/>
                <w:szCs w:val="16"/>
              </w:rPr>
              <w:t>est</w:t>
            </w:r>
            <w:r w:rsidRPr="0081458A">
              <w:rPr>
                <w:rFonts w:ascii="Tahoma" w:hAnsi="Tahoma" w:cs="Tahoma"/>
                <w:sz w:val="16"/>
                <w:szCs w:val="16"/>
              </w:rPr>
              <w:t xml:space="preserve"> soumis</w:t>
            </w:r>
            <w:r>
              <w:rPr>
                <w:rFonts w:ascii="Tahoma" w:hAnsi="Tahoma" w:cs="Tahoma"/>
                <w:sz w:val="16"/>
                <w:szCs w:val="16"/>
              </w:rPr>
              <w:t>e</w:t>
            </w:r>
            <w:r w:rsidRPr="0081458A">
              <w:rPr>
                <w:rFonts w:ascii="Tahoma" w:hAnsi="Tahoma" w:cs="Tahoma"/>
                <w:sz w:val="16"/>
                <w:szCs w:val="16"/>
              </w:rPr>
              <w:t xml:space="preserve"> au respect de la réglementation relative </w:t>
            </w:r>
            <w:r>
              <w:rPr>
                <w:rFonts w:ascii="Tahoma" w:hAnsi="Tahoma" w:cs="Tahoma"/>
                <w:sz w:val="16"/>
                <w:szCs w:val="16"/>
              </w:rPr>
              <w:t xml:space="preserve">à la commande publique </w:t>
            </w:r>
            <w:r w:rsidRPr="00445B89">
              <w:rPr>
                <w:rFonts w:ascii="Tahoma" w:hAnsi="Tahoma" w:cs="Tahoma"/>
                <w:i/>
                <w:sz w:val="16"/>
                <w:szCs w:val="16"/>
              </w:rPr>
              <w:t>(d’autres pièces que celles mentionnées pourront être demandées par le service instructeur)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Pr="002F502E" w:rsidRDefault="00375407" w:rsidP="006860B9">
            <w:pPr>
              <w:snapToGrid w:val="0"/>
              <w:jc w:val="center"/>
              <w:rPr>
                <w:rFonts w:ascii="Tahoma" w:hAnsi="Tahoma" w:cs="Tahoma"/>
                <w:b/>
                <w:sz w:val="16"/>
                <w:szCs w:val="16"/>
              </w:rPr>
            </w:pPr>
            <w:sdt>
              <w:sdtPr>
                <w:id w:val="-1190685501"/>
                <w14:checkbox>
                  <w14:checked w14:val="0"/>
                  <w14:checkedState w14:val="2612" w14:font="MS Gothic"/>
                  <w14:uncheckedState w14:val="2610" w14:font="MS Gothic"/>
                </w14:checkbox>
              </w:sdtPr>
              <w:sdtEndPr/>
              <w:sdtContent>
                <w:r w:rsidR="004A733F">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4A733F" w:rsidRPr="00B23B22" w:rsidTr="00EE5BD4">
        <w:trPr>
          <w:cantSplit/>
          <w:trHeight w:val="229"/>
        </w:trPr>
        <w:tc>
          <w:tcPr>
            <w:tcW w:w="10915" w:type="dxa"/>
            <w:gridSpan w:val="5"/>
            <w:tcBorders>
              <w:top w:val="single" w:sz="4" w:space="0" w:color="auto"/>
              <w:left w:val="single" w:sz="4" w:space="0" w:color="auto"/>
              <w:bottom w:val="single" w:sz="4" w:space="0" w:color="auto"/>
              <w:right w:val="single" w:sz="4" w:space="0" w:color="auto"/>
            </w:tcBorders>
            <w:shd w:val="clear" w:color="auto" w:fill="008080"/>
            <w:vAlign w:val="center"/>
          </w:tcPr>
          <w:p w:rsidR="004A733F" w:rsidRPr="00B23B22" w:rsidRDefault="004A733F" w:rsidP="00A70DE8">
            <w:pPr>
              <w:snapToGrid w:val="0"/>
              <w:rPr>
                <w:rFonts w:ascii="Tahoma" w:hAnsi="Tahoma" w:cs="Tahoma"/>
                <w:b/>
                <w:color w:val="FFFFFF" w:themeColor="background1"/>
                <w:sz w:val="16"/>
                <w:szCs w:val="16"/>
              </w:rPr>
            </w:pPr>
            <w:r>
              <w:rPr>
                <w:rFonts w:ascii="Tahoma" w:hAnsi="Tahoma" w:cs="Tahoma"/>
                <w:b/>
                <w:color w:val="FFFFFF" w:themeColor="background1"/>
                <w:sz w:val="16"/>
                <w:szCs w:val="16"/>
              </w:rPr>
              <w:t>Et, pour toute dernière demande de paiement (obligatoires pour le solde) :</w:t>
            </w: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1458A" w:rsidRDefault="004A733F" w:rsidP="007B0BAF">
            <w:pPr>
              <w:pStyle w:val="NormalWeb"/>
              <w:keepNext/>
              <w:pBdr>
                <w:top w:val="none" w:sz="0" w:space="0" w:color="auto"/>
                <w:left w:val="none" w:sz="0" w:space="0" w:color="auto"/>
                <w:bottom w:val="none" w:sz="0" w:space="0" w:color="auto"/>
                <w:right w:val="none" w:sz="0" w:space="0" w:color="auto"/>
              </w:pBdr>
              <w:ind w:right="142"/>
              <w:rPr>
                <w:rFonts w:ascii="Tahoma" w:hAnsi="Tahoma" w:cs="Tahoma"/>
              </w:rPr>
            </w:pPr>
            <w:r w:rsidRPr="0081458A">
              <w:rPr>
                <w:rFonts w:ascii="Tahoma" w:hAnsi="Tahoma" w:cs="Tahoma"/>
                <w:sz w:val="16"/>
                <w:szCs w:val="16"/>
              </w:rPr>
              <w:lastRenderedPageBreak/>
              <w:t>Preuve</w:t>
            </w:r>
            <w:r>
              <w:rPr>
                <w:rFonts w:ascii="Tahoma" w:hAnsi="Tahoma" w:cs="Tahoma"/>
                <w:sz w:val="16"/>
                <w:szCs w:val="16"/>
              </w:rPr>
              <w:t>s</w:t>
            </w:r>
            <w:r w:rsidRPr="0081458A">
              <w:rPr>
                <w:rFonts w:ascii="Tahoma" w:hAnsi="Tahoma" w:cs="Tahoma"/>
                <w:sz w:val="16"/>
                <w:szCs w:val="16"/>
              </w:rPr>
              <w:t xml:space="preserve"> du respect de l’engagement de faire la publicité de la participation communautaire (ex : photos, …)</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rsidP="00C53A05">
            <w:pPr>
              <w:pStyle w:val="NormalWeb"/>
              <w:keepNext/>
              <w:pBdr>
                <w:top w:val="none" w:sz="0" w:space="0" w:color="auto"/>
                <w:left w:val="none" w:sz="0" w:space="0" w:color="auto"/>
                <w:bottom w:val="none" w:sz="0" w:space="0" w:color="auto"/>
                <w:right w:val="none" w:sz="0" w:space="0" w:color="auto"/>
              </w:pBdr>
              <w:rPr>
                <w:rFonts w:ascii="Tahoma" w:hAnsi="Tahoma" w:cs="Tahoma"/>
              </w:rPr>
            </w:pPr>
            <w:r>
              <w:rPr>
                <w:rFonts w:ascii="Tahoma" w:hAnsi="Tahoma" w:cs="Tahoma"/>
                <w:sz w:val="16"/>
                <w:szCs w:val="16"/>
              </w:rPr>
              <w:t>Tous, d</w:t>
            </w:r>
            <w:r w:rsidRPr="0081458A">
              <w:rPr>
                <w:rFonts w:ascii="Tahoma" w:hAnsi="Tahoma" w:cs="Tahoma"/>
                <w:sz w:val="16"/>
                <w:szCs w:val="16"/>
              </w:rPr>
              <w:t xml:space="preserve">ans le respect des dispositions de la décision juridique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Pr="002F502E" w:rsidRDefault="00375407" w:rsidP="006860B9">
            <w:pPr>
              <w:snapToGrid w:val="0"/>
              <w:jc w:val="center"/>
              <w:rPr>
                <w:rFonts w:ascii="Tahoma" w:hAnsi="Tahoma" w:cs="Tahoma"/>
                <w:b/>
                <w:sz w:val="16"/>
                <w:szCs w:val="16"/>
              </w:rPr>
            </w:pPr>
            <w:sdt>
              <w:sdtPr>
                <w:id w:val="2027756585"/>
                <w14:checkbox>
                  <w14:checked w14:val="0"/>
                  <w14:checkedState w14:val="2612" w14:font="MS Gothic"/>
                  <w14:uncheckedState w14:val="2610" w14:font="MS Gothic"/>
                </w14:checkbox>
              </w:sdtPr>
              <w:sdtEndPr/>
              <w:sdtContent>
                <w:r w:rsidR="004A733F">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173BC9"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2B3311" w:rsidRPr="00C91CF9" w:rsidRDefault="00173BC9" w:rsidP="003E48B2">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sidRPr="00C91CF9">
              <w:rPr>
                <w:rFonts w:ascii="Tahoma" w:hAnsi="Tahoma" w:cs="Tahoma"/>
                <w:sz w:val="16"/>
                <w:szCs w:val="16"/>
              </w:rPr>
              <w:t>Pièces justificatives attestant de la réalisation de l’opération (ex : rapport d’études, rapport d’exécution…)</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173BC9" w:rsidRPr="00233962" w:rsidRDefault="00173BC9" w:rsidP="003E48B2">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sidRPr="00233962">
              <w:rPr>
                <w:rFonts w:ascii="Tahoma" w:hAnsi="Tahoma" w:cs="Tahoma"/>
                <w:sz w:val="16"/>
                <w:szCs w:val="16"/>
              </w:rPr>
              <w:t>Toute opération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3BC9" w:rsidRPr="00233962" w:rsidRDefault="00375407" w:rsidP="003E48B2">
            <w:pPr>
              <w:snapToGrid w:val="0"/>
              <w:jc w:val="center"/>
            </w:pPr>
            <w:sdt>
              <w:sdtPr>
                <w:id w:val="1896779710"/>
                <w14:checkbox>
                  <w14:checked w14:val="0"/>
                  <w14:checkedState w14:val="2612" w14:font="MS Gothic"/>
                  <w14:uncheckedState w14:val="2610" w14:font="MS Gothic"/>
                </w14:checkbox>
              </w:sdtPr>
              <w:sdtEndPr/>
              <w:sdtContent>
                <w:r w:rsidR="00173BC9" w:rsidRPr="00233962">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73BC9" w:rsidRPr="00233962" w:rsidRDefault="00173BC9" w:rsidP="003E48B2">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73BC9" w:rsidRPr="00233962" w:rsidRDefault="00173BC9" w:rsidP="003E48B2">
            <w:pPr>
              <w:snapToGrid w:val="0"/>
              <w:jc w:val="center"/>
              <w:rPr>
                <w:rFonts w:ascii="Tahoma" w:hAnsi="Tahoma" w:cs="Tahoma"/>
                <w:b/>
                <w:sz w:val="16"/>
                <w:szCs w:val="16"/>
              </w:rPr>
            </w:pPr>
          </w:p>
        </w:tc>
      </w:tr>
      <w:tr w:rsidR="00B45D00" w:rsidRPr="00233962" w:rsidTr="00B45D00">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B45D00" w:rsidRPr="00C91CF9" w:rsidRDefault="00B45D00" w:rsidP="0053348E">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sidRPr="00C91CF9">
              <w:rPr>
                <w:rFonts w:ascii="Tahoma" w:hAnsi="Tahoma" w:cs="Tahoma"/>
                <w:sz w:val="16"/>
                <w:szCs w:val="16"/>
              </w:rPr>
              <w:t>Planning effectif d’utilisation de l’équipement subventionné à compter de l’ouverture du service</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45D00" w:rsidRPr="00233962" w:rsidRDefault="00B45D00" w:rsidP="0053348E">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sidRPr="00233962">
              <w:rPr>
                <w:rFonts w:ascii="Tahoma" w:hAnsi="Tahoma" w:cs="Tahoma"/>
                <w:sz w:val="16"/>
                <w:szCs w:val="16"/>
              </w:rPr>
              <w:t>Toute opération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5D00" w:rsidRPr="00233962" w:rsidRDefault="00375407" w:rsidP="0053348E">
            <w:pPr>
              <w:snapToGrid w:val="0"/>
              <w:jc w:val="center"/>
            </w:pPr>
            <w:sdt>
              <w:sdtPr>
                <w:id w:val="-188674670"/>
                <w14:checkbox>
                  <w14:checked w14:val="0"/>
                  <w14:checkedState w14:val="2612" w14:font="MS Gothic"/>
                  <w14:uncheckedState w14:val="2610" w14:font="MS Gothic"/>
                </w14:checkbox>
              </w:sdtPr>
              <w:sdtEndPr/>
              <w:sdtContent>
                <w:r w:rsidR="00B45D00" w:rsidRPr="00B45D00">
                  <w:rPr>
                    <w:rFonts w:ascii="MS Mincho" w:eastAsia="MS Mincho" w:hAnsi="MS Mincho" w:cs="MS Mincho"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45D00" w:rsidRPr="00233962" w:rsidRDefault="00B45D00" w:rsidP="0053348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45D00" w:rsidRPr="00233962" w:rsidRDefault="00B45D00" w:rsidP="0053348E">
            <w:pPr>
              <w:snapToGrid w:val="0"/>
              <w:jc w:val="center"/>
              <w:rPr>
                <w:rFonts w:ascii="Tahoma" w:hAnsi="Tahoma" w:cs="Tahoma"/>
                <w:b/>
                <w:sz w:val="16"/>
                <w:szCs w:val="16"/>
              </w:rPr>
            </w:pPr>
          </w:p>
        </w:tc>
      </w:tr>
      <w:tr w:rsidR="00CF63D9" w:rsidRPr="00233962" w:rsidTr="00B45D00">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CF63D9" w:rsidRPr="00803499" w:rsidRDefault="00CF63D9" w:rsidP="009E7EDD">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Pr>
                <w:rFonts w:ascii="Tahoma" w:hAnsi="Tahoma" w:cs="Tahoma"/>
                <w:sz w:val="16"/>
                <w:szCs w:val="16"/>
              </w:rPr>
              <w:t>E</w:t>
            </w:r>
            <w:r w:rsidRPr="00D402DB">
              <w:rPr>
                <w:rFonts w:ascii="Tahoma" w:hAnsi="Tahoma" w:cs="Tahoma"/>
                <w:sz w:val="16"/>
                <w:szCs w:val="16"/>
              </w:rPr>
              <w:t>tude thermique finale avec contrôle de conformité et test final d’étanchéité d’air</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CF63D9" w:rsidRPr="00233962" w:rsidRDefault="00CF63D9" w:rsidP="009E7EDD">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Pr>
                <w:rFonts w:ascii="Tahoma" w:hAnsi="Tahoma" w:cs="Tahoma"/>
                <w:sz w:val="16"/>
                <w:szCs w:val="16"/>
              </w:rPr>
              <w:t>Opérations concernées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3D9" w:rsidRDefault="00375407" w:rsidP="009E7EDD">
            <w:pPr>
              <w:snapToGrid w:val="0"/>
              <w:jc w:val="center"/>
            </w:pPr>
            <w:sdt>
              <w:sdtPr>
                <w:id w:val="-1705329527"/>
                <w14:checkbox>
                  <w14:checked w14:val="0"/>
                  <w14:checkedState w14:val="2612" w14:font="MS Gothic"/>
                  <w14:uncheckedState w14:val="2610" w14:font="MS Gothic"/>
                </w14:checkbox>
              </w:sdtPr>
              <w:sdtEndPr/>
              <w:sdtContent>
                <w:r w:rsidR="00CF63D9" w:rsidRPr="001C584C">
                  <w:rPr>
                    <w:rFonts w:ascii="MS Mincho" w:eastAsia="MS Mincho" w:hAnsi="MS Mincho" w:cs="MS Mincho"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F63D9" w:rsidRPr="00233962" w:rsidRDefault="00CF63D9" w:rsidP="009E7EDD">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F63D9" w:rsidRDefault="00CF63D9" w:rsidP="009E7EDD">
            <w:pPr>
              <w:snapToGrid w:val="0"/>
              <w:jc w:val="center"/>
              <w:rPr>
                <w:rStyle w:val="Marquedecommentaire"/>
              </w:rPr>
            </w:pPr>
          </w:p>
        </w:tc>
      </w:tr>
    </w:tbl>
    <w:p w:rsidR="001F44AD" w:rsidRDefault="001F44AD" w:rsidP="00B23B22">
      <w:pPr>
        <w:pStyle w:val="normalformulaire"/>
        <w:tabs>
          <w:tab w:val="left" w:pos="0"/>
        </w:tabs>
        <w:spacing w:before="57"/>
      </w:pPr>
    </w:p>
    <w:p w:rsidR="00F73299" w:rsidRDefault="006860B9" w:rsidP="00B23B22">
      <w:pPr>
        <w:pStyle w:val="normalformulaire"/>
        <w:tabs>
          <w:tab w:val="left" w:pos="0"/>
        </w:tabs>
        <w:spacing w:before="57"/>
      </w:pPr>
      <w:r>
        <w:t xml:space="preserve">* </w:t>
      </w:r>
      <w:r w:rsidR="00F73299">
        <w:t xml:space="preserve">Pour le RIB : il n’est pas à produire si le compte bancaire est déjà connu </w:t>
      </w:r>
      <w:r w:rsidR="007137B2">
        <w:t xml:space="preserve"> </w:t>
      </w:r>
      <w:r w:rsidR="00B23B22">
        <w:t>de la Région</w:t>
      </w:r>
      <w:r w:rsidR="00F73299">
        <w:t>. Dans le cas contraire (compte inconnu ou nouveau compte), vous devez fournir le RIB du compte sur lequel l’aide doit être versée (une copie du RIB lisible, non raturée, non surchargée est acceptée).</w:t>
      </w:r>
    </w:p>
    <w:p w:rsidR="00CB07A0" w:rsidRDefault="00CB07A0">
      <w:pPr>
        <w:pStyle w:val="normalformulaire"/>
      </w:pPr>
    </w:p>
    <w:p w:rsidR="00B23B22" w:rsidRDefault="00B23B22" w:rsidP="00B23B22">
      <w:pPr>
        <w:pStyle w:val="normalformulaire"/>
      </w:pPr>
      <w:r>
        <w:t>Les informations recueillies font l’objet d’un traitement informatique destiné à instruire votre dossier de demande de paiement d’aide publique.</w:t>
      </w:r>
    </w:p>
    <w:p w:rsidR="00B23B22" w:rsidRDefault="00B23B22" w:rsidP="00B23B22">
      <w:pPr>
        <w:pStyle w:val="normalformulaire"/>
      </w:pPr>
      <w:r>
        <w:t>Conformément à la loi «informatique et libertés» du 6 janvier 1978, vous bénéficiez d’un droit d’accès, et de rectification touchant les informations qui vous concernent. Si vous souhaitez exercer ce droit et obtenir communication des informations vous concernant, veuillez-vous adresser au conseil Régional de Bourgogne-Franche-Comté.</w:t>
      </w:r>
    </w:p>
    <w:p w:rsidR="00CB07A0" w:rsidRDefault="00B23B22" w:rsidP="00B23B22">
      <w:pPr>
        <w:pStyle w:val="normalformulaire"/>
      </w:pPr>
      <w:r>
        <w:t>A ce stade, les données contenues dans le présent formulaire seront communiquées uniquement aux différents financeurs de votre dossier.</w:t>
      </w:r>
    </w:p>
    <w:p w:rsidR="006860B9" w:rsidRDefault="006860B9" w:rsidP="00B23B22">
      <w:pPr>
        <w:pStyle w:val="normalformulaire"/>
      </w:pPr>
    </w:p>
    <w:tbl>
      <w:tblPr>
        <w:tblStyle w:val="Grilledutableau"/>
        <w:tblW w:w="0" w:type="auto"/>
        <w:tblLook w:val="04A0" w:firstRow="1" w:lastRow="0" w:firstColumn="1" w:lastColumn="0" w:noHBand="0" w:noVBand="1"/>
      </w:tblPr>
      <w:tblGrid>
        <w:gridCol w:w="2131"/>
        <w:gridCol w:w="954"/>
        <w:gridCol w:w="1985"/>
        <w:gridCol w:w="1559"/>
        <w:gridCol w:w="567"/>
        <w:gridCol w:w="3461"/>
      </w:tblGrid>
      <w:tr w:rsidR="00A33410" w:rsidTr="00A33410">
        <w:trPr>
          <w:trHeight w:val="680"/>
        </w:trPr>
        <w:tc>
          <w:tcPr>
            <w:tcW w:w="2131" w:type="dxa"/>
            <w:shd w:val="clear" w:color="auto" w:fill="C4BC96" w:themeFill="background2" w:themeFillShade="BF"/>
            <w:vAlign w:val="center"/>
          </w:tcPr>
          <w:p w:rsidR="00A33410" w:rsidRDefault="00A33410" w:rsidP="00150DC0">
            <w:pPr>
              <w:pStyle w:val="normalformulaire"/>
              <w:jc w:val="left"/>
            </w:pPr>
            <w:r>
              <w:t>Je soussigné :</w:t>
            </w:r>
          </w:p>
          <w:p w:rsidR="00A33410" w:rsidRPr="00A33410" w:rsidRDefault="00A33410" w:rsidP="00D54934">
            <w:pPr>
              <w:pStyle w:val="normalformulaire"/>
              <w:jc w:val="left"/>
              <w:rPr>
                <w:i/>
              </w:rPr>
            </w:pPr>
            <w:r w:rsidRPr="00A33410">
              <w:rPr>
                <w:i/>
              </w:rPr>
              <w:t>(prénom, NOM</w:t>
            </w:r>
            <w:r w:rsidR="00D54934">
              <w:rPr>
                <w:i/>
              </w:rPr>
              <w:t>)</w:t>
            </w:r>
          </w:p>
        </w:tc>
        <w:tc>
          <w:tcPr>
            <w:tcW w:w="2939" w:type="dxa"/>
            <w:gridSpan w:val="2"/>
            <w:shd w:val="clear" w:color="auto" w:fill="auto"/>
            <w:vAlign w:val="center"/>
          </w:tcPr>
          <w:p w:rsidR="00A33410" w:rsidRDefault="00375407" w:rsidP="00BD76EF">
            <w:pPr>
              <w:pStyle w:val="normalformulaire"/>
              <w:jc w:val="left"/>
            </w:pPr>
            <w:sdt>
              <w:sdtPr>
                <w:id w:val="1329319022"/>
                <w:showingPlcHdr/>
              </w:sdtPr>
              <w:sdtEndPr/>
              <w:sdtContent>
                <w:r w:rsidR="00DD4F81">
                  <w:rPr>
                    <w:rFonts w:cs="Tahoma"/>
                  </w:rPr>
                  <w:t>__________________</w:t>
                </w:r>
              </w:sdtContent>
            </w:sdt>
          </w:p>
        </w:tc>
        <w:tc>
          <w:tcPr>
            <w:tcW w:w="2126" w:type="dxa"/>
            <w:gridSpan w:val="2"/>
            <w:shd w:val="clear" w:color="auto" w:fill="C4BC96" w:themeFill="background2" w:themeFillShade="BF"/>
            <w:vAlign w:val="center"/>
          </w:tcPr>
          <w:p w:rsidR="00A33410" w:rsidRDefault="00D54934" w:rsidP="00150DC0">
            <w:pPr>
              <w:pStyle w:val="normalformulaire"/>
              <w:jc w:val="left"/>
            </w:pPr>
            <w:r>
              <w:t>Qualité</w:t>
            </w:r>
            <w:r w:rsidR="00A33410">
              <w:t> :</w:t>
            </w:r>
          </w:p>
          <w:p w:rsidR="00D54934" w:rsidRPr="00D54934" w:rsidRDefault="00D54934" w:rsidP="00150DC0">
            <w:pPr>
              <w:pStyle w:val="normalformulaire"/>
              <w:jc w:val="left"/>
              <w:rPr>
                <w:i/>
              </w:rPr>
            </w:pPr>
            <w:r w:rsidRPr="00D54934">
              <w:rPr>
                <w:i/>
              </w:rPr>
              <w:t>(Président…)</w:t>
            </w:r>
          </w:p>
        </w:tc>
        <w:tc>
          <w:tcPr>
            <w:tcW w:w="3461" w:type="dxa"/>
            <w:vAlign w:val="center"/>
          </w:tcPr>
          <w:p w:rsidR="00A33410" w:rsidRDefault="00375407" w:rsidP="00BD76EF">
            <w:pPr>
              <w:pStyle w:val="normalformulaire"/>
              <w:jc w:val="left"/>
            </w:pPr>
            <w:sdt>
              <w:sdtPr>
                <w:id w:val="952743865"/>
                <w:showingPlcHdr/>
              </w:sdtPr>
              <w:sdtEndPr/>
              <w:sdtContent>
                <w:r w:rsidR="00DD4F81">
                  <w:rPr>
                    <w:rFonts w:cs="Tahoma"/>
                  </w:rPr>
                  <w:t>__________________</w:t>
                </w:r>
              </w:sdtContent>
            </w:sdt>
          </w:p>
        </w:tc>
      </w:tr>
      <w:tr w:rsidR="00A33410" w:rsidTr="00A33410">
        <w:trPr>
          <w:trHeight w:val="373"/>
        </w:trPr>
        <w:tc>
          <w:tcPr>
            <w:tcW w:w="10657" w:type="dxa"/>
            <w:gridSpan w:val="6"/>
            <w:shd w:val="clear" w:color="auto" w:fill="C4BC96" w:themeFill="background2" w:themeFillShade="BF"/>
            <w:vAlign w:val="center"/>
          </w:tcPr>
          <w:p w:rsidR="00A33410" w:rsidRDefault="00B17FD8" w:rsidP="00D54934">
            <w:pPr>
              <w:pStyle w:val="normalformulaire"/>
            </w:pPr>
            <w:r>
              <w:t>C</w:t>
            </w:r>
            <w:r w:rsidR="00A874BF">
              <w:t>ertifie exact</w:t>
            </w:r>
            <w:r w:rsidR="00FA508B">
              <w:t>e</w:t>
            </w:r>
            <w:r w:rsidR="00A874BF">
              <w:t>s et sincèr</w:t>
            </w:r>
            <w:r w:rsidR="00D54934">
              <w:t>e</w:t>
            </w:r>
            <w:r w:rsidR="00A874BF">
              <w:t>s les informations mentionnées</w:t>
            </w:r>
            <w:r w:rsidR="00A33410">
              <w:t>.</w:t>
            </w:r>
          </w:p>
        </w:tc>
      </w:tr>
      <w:tr w:rsidR="00A33410" w:rsidTr="003D7D1C">
        <w:trPr>
          <w:trHeight w:val="1238"/>
        </w:trPr>
        <w:tc>
          <w:tcPr>
            <w:tcW w:w="3085" w:type="dxa"/>
            <w:gridSpan w:val="2"/>
            <w:shd w:val="clear" w:color="auto" w:fill="auto"/>
          </w:tcPr>
          <w:p w:rsidR="00A33410" w:rsidRDefault="00A33410" w:rsidP="00A33410">
            <w:pPr>
              <w:pStyle w:val="normalformulaire"/>
              <w:jc w:val="left"/>
            </w:pPr>
            <w:r>
              <w:t>Fait à :</w:t>
            </w:r>
            <w:r w:rsidR="00B80FA7">
              <w:t xml:space="preserve"> </w:t>
            </w:r>
          </w:p>
          <w:p w:rsidR="00A33410" w:rsidRDefault="00A33410" w:rsidP="00A33410">
            <w:pPr>
              <w:pStyle w:val="normalformulaire"/>
              <w:jc w:val="left"/>
            </w:pPr>
          </w:p>
          <w:p w:rsidR="00A33410" w:rsidRPr="00102F8E" w:rsidRDefault="00A33410" w:rsidP="00A47DB3">
            <w:pPr>
              <w:pStyle w:val="normalformulaire"/>
              <w:jc w:val="left"/>
            </w:pPr>
            <w:r w:rsidRPr="00102F8E">
              <w:t>Le :</w:t>
            </w:r>
            <w:r w:rsidR="00B80FA7">
              <w:t xml:space="preserve"> </w:t>
            </w:r>
          </w:p>
        </w:tc>
        <w:tc>
          <w:tcPr>
            <w:tcW w:w="3544" w:type="dxa"/>
            <w:gridSpan w:val="2"/>
            <w:shd w:val="clear" w:color="auto" w:fill="auto"/>
          </w:tcPr>
          <w:p w:rsidR="00A33410" w:rsidRDefault="00A33410" w:rsidP="00A33410">
            <w:pPr>
              <w:pStyle w:val="normalformulaire"/>
              <w:jc w:val="left"/>
            </w:pPr>
            <w:r>
              <w:t>Cachet de la structure :</w:t>
            </w:r>
          </w:p>
        </w:tc>
        <w:tc>
          <w:tcPr>
            <w:tcW w:w="4028" w:type="dxa"/>
            <w:gridSpan w:val="2"/>
            <w:shd w:val="clear" w:color="auto" w:fill="auto"/>
          </w:tcPr>
          <w:p w:rsidR="00A33410" w:rsidRDefault="00A33410" w:rsidP="00D54934">
            <w:pPr>
              <w:pStyle w:val="normalformulaire"/>
              <w:jc w:val="left"/>
            </w:pPr>
            <w:r>
              <w:t>Signature du représentant légal</w:t>
            </w:r>
            <w:r w:rsidR="00D54934">
              <w:t xml:space="preserve"> </w:t>
            </w:r>
            <w:r>
              <w:t>:</w:t>
            </w:r>
          </w:p>
        </w:tc>
      </w:tr>
    </w:tbl>
    <w:p w:rsidR="00300C56" w:rsidRDefault="00300C56" w:rsidP="00300C56">
      <w:pPr>
        <w:pStyle w:val="normalformulaire"/>
        <w:rPr>
          <w:b/>
          <w:caps/>
          <w:color w:val="FFFFFF"/>
          <w:sz w:val="20"/>
          <w:szCs w:val="20"/>
          <w:highlight w:val="green"/>
          <w:shd w:val="clear" w:color="auto" w:fill="008080"/>
        </w:rPr>
      </w:pPr>
    </w:p>
    <w:p w:rsidR="005E0DF2" w:rsidRDefault="005E0DF2" w:rsidP="00300C56">
      <w:pPr>
        <w:pStyle w:val="normalformulaire"/>
        <w:rPr>
          <w:b/>
          <w:caps/>
          <w:color w:val="FFFFFF"/>
          <w:sz w:val="20"/>
          <w:szCs w:val="20"/>
          <w:highlight w:val="green"/>
          <w:shd w:val="clear" w:color="auto" w:fill="008080"/>
        </w:rPr>
      </w:pPr>
    </w:p>
    <w:p w:rsidR="005E0DF2" w:rsidRPr="00D93911" w:rsidRDefault="005E0DF2" w:rsidP="00300C56">
      <w:pPr>
        <w:pStyle w:val="normalformulaire"/>
        <w:rPr>
          <w:b/>
          <w:caps/>
          <w:color w:val="FFFFFF"/>
          <w:sz w:val="20"/>
          <w:szCs w:val="20"/>
          <w:highlight w:val="green"/>
          <w:shd w:val="clear" w:color="auto" w:fill="008080"/>
        </w:rPr>
      </w:pPr>
    </w:p>
    <w:sectPr w:rsidR="005E0DF2" w:rsidRPr="00D93911" w:rsidSect="00680BDB">
      <w:headerReference w:type="even" r:id="rId13"/>
      <w:headerReference w:type="default" r:id="rId14"/>
      <w:footerReference w:type="even" r:id="rId15"/>
      <w:footerReference w:type="default" r:id="rId16"/>
      <w:headerReference w:type="first" r:id="rId17"/>
      <w:footerReference w:type="first" r:id="rId18"/>
      <w:footnotePr>
        <w:pos w:val="beneathText"/>
      </w:footnotePr>
      <w:pgSz w:w="11906" w:h="16838" w:code="9"/>
      <w:pgMar w:top="851" w:right="720" w:bottom="289" w:left="510" w:header="113" w:footer="244" w:gutter="0"/>
      <w:cols w:space="720"/>
      <w:docGrid w:linePitch="360" w:charSpace="3276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rofil" w:date="2017-11-29T15:34:00Z" w:initials=" ">
    <w:p w:rsidR="00777108" w:rsidRDefault="00777108">
      <w:pPr>
        <w:pStyle w:val="Commentaire"/>
      </w:pPr>
      <w:r>
        <w:rPr>
          <w:rStyle w:val="Marquedecommentaire"/>
        </w:rPr>
        <w:annotationRef/>
      </w:r>
      <w:r>
        <w:t>Uniquement si recettes générées et non prise en compte au stade de la demande d’aide</w:t>
      </w:r>
    </w:p>
  </w:comment>
  <w:comment w:id="1" w:author="profil" w:date="2017-11-29T15:35:00Z" w:initials=" ">
    <w:p w:rsidR="00777108" w:rsidRDefault="00777108">
      <w:pPr>
        <w:pStyle w:val="Commentaire"/>
      </w:pPr>
      <w:r>
        <w:rPr>
          <w:rStyle w:val="Marquedecommentaire"/>
        </w:rPr>
        <w:annotationRef/>
      </w:r>
      <w:r>
        <w:t>Uniquement si recettes générées et non prise en compte au stade de la demande d’aide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3B5" w:rsidRDefault="00CD63B5" w:rsidP="00330402">
      <w:r>
        <w:separator/>
      </w:r>
    </w:p>
  </w:endnote>
  <w:endnote w:type="continuationSeparator" w:id="0">
    <w:p w:rsidR="00CD63B5" w:rsidRDefault="00CD63B5"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D9" w:rsidRDefault="00B770D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EC7" w:rsidRPr="003C04D9" w:rsidRDefault="00BD1EC7" w:rsidP="003A7DD0">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375407">
      <w:rPr>
        <w:rFonts w:ascii="Calibri" w:hAnsi="Calibri" w:cs="Calibri"/>
        <w:bCs/>
        <w:noProof/>
        <w:sz w:val="20"/>
        <w:szCs w:val="20"/>
      </w:rPr>
      <w:t>5</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375407">
      <w:rPr>
        <w:rFonts w:ascii="Calibri" w:hAnsi="Calibri" w:cs="Calibri"/>
        <w:bCs/>
        <w:noProof/>
        <w:sz w:val="20"/>
        <w:szCs w:val="20"/>
      </w:rPr>
      <w:t>5</w:t>
    </w:r>
    <w:r w:rsidRPr="003C04D9">
      <w:rPr>
        <w:rFonts w:ascii="Calibri" w:hAnsi="Calibri" w:cs="Calibri"/>
        <w:bCs/>
        <w:sz w:val="20"/>
        <w:szCs w:val="20"/>
      </w:rPr>
      <w:fldChar w:fldCharType="end"/>
    </w:r>
  </w:p>
  <w:p w:rsidR="00BD1EC7" w:rsidRPr="003A7DD0" w:rsidRDefault="007137B2" w:rsidP="007137B2">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sidRPr="00A33410">
      <w:rPr>
        <w:rFonts w:ascii="Tahoma" w:hAnsi="Tahoma" w:cs="Tahoma"/>
        <w:color w:val="008080"/>
        <w:sz w:val="16"/>
        <w:szCs w:val="16"/>
      </w:rPr>
      <w:t xml:space="preserve">Type d’opérations </w:t>
    </w:r>
    <w:r w:rsidR="009B291C">
      <w:rPr>
        <w:rFonts w:ascii="Tahoma" w:hAnsi="Tahoma" w:cs="Tahoma"/>
        <w:color w:val="008080"/>
        <w:sz w:val="16"/>
        <w:szCs w:val="16"/>
      </w:rPr>
      <w:t>7</w:t>
    </w:r>
    <w:r w:rsidR="00E37C06">
      <w:rPr>
        <w:rFonts w:ascii="Tahoma" w:hAnsi="Tahoma" w:cs="Tahoma"/>
        <w:color w:val="008080"/>
        <w:sz w:val="16"/>
        <w:szCs w:val="16"/>
      </w:rPr>
      <w:t>.7</w:t>
    </w:r>
    <w:r w:rsidR="00501C03">
      <w:rPr>
        <w:rFonts w:ascii="Tahoma" w:hAnsi="Tahoma" w:cs="Tahoma"/>
        <w:color w:val="008080"/>
        <w:sz w:val="16"/>
        <w:szCs w:val="16"/>
      </w:rPr>
      <w:t>.A</w:t>
    </w:r>
    <w:r w:rsidRPr="009B291C">
      <w:rPr>
        <w:rFonts w:ascii="Tahoma" w:hAnsi="Tahoma" w:cs="Tahoma"/>
        <w:color w:val="008080"/>
        <w:sz w:val="16"/>
        <w:szCs w:val="16"/>
      </w:rPr>
      <w:t xml:space="preserve"> du PDR de </w:t>
    </w:r>
    <w:r w:rsidR="00501C03">
      <w:rPr>
        <w:rFonts w:ascii="Tahoma" w:hAnsi="Tahoma" w:cs="Tahoma"/>
        <w:color w:val="008080"/>
        <w:sz w:val="16"/>
        <w:szCs w:val="16"/>
      </w:rPr>
      <w:t>Franche-Comté</w:t>
    </w:r>
    <w:r w:rsidRPr="009B291C">
      <w:rPr>
        <w:rFonts w:ascii="Tahoma" w:hAnsi="Tahoma" w:cs="Tahoma"/>
        <w:color w:val="008080"/>
        <w:sz w:val="16"/>
        <w:szCs w:val="16"/>
      </w:rPr>
      <w:t xml:space="preserve"> –</w:t>
    </w:r>
    <w:r>
      <w:rPr>
        <w:rFonts w:ascii="Tahoma" w:hAnsi="Tahoma" w:cs="Tahoma"/>
        <w:color w:val="008080"/>
        <w:sz w:val="16"/>
        <w:szCs w:val="16"/>
      </w:rPr>
      <w:t xml:space="preserve"> Form</w:t>
    </w:r>
    <w:r w:rsidR="00501C03">
      <w:rPr>
        <w:rFonts w:ascii="Tahoma" w:hAnsi="Tahoma" w:cs="Tahoma"/>
        <w:color w:val="008080"/>
        <w:sz w:val="16"/>
        <w:szCs w:val="16"/>
      </w:rPr>
      <w:t>ulaire de demande de paiement V</w:t>
    </w:r>
    <w:r>
      <w:rPr>
        <w:rFonts w:ascii="Tahoma" w:hAnsi="Tahoma" w:cs="Tahoma"/>
        <w:color w:val="008080"/>
        <w:sz w:val="16"/>
        <w:szCs w:val="16"/>
      </w:rPr>
      <w:t>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D9" w:rsidRDefault="00B770D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3B5" w:rsidRDefault="00CD63B5" w:rsidP="00330402">
      <w:r>
        <w:separator/>
      </w:r>
    </w:p>
  </w:footnote>
  <w:footnote w:type="continuationSeparator" w:id="0">
    <w:p w:rsidR="00CD63B5" w:rsidRDefault="00CD63B5" w:rsidP="00330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D9" w:rsidRDefault="00375407">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22" type="#_x0000_t136" style="position:absolute;margin-left:0;margin-top:0;width:692.4pt;height:60.2pt;rotation:315;z-index:-251655168;mso-position-horizontal:center;mso-position-horizontal-relative:margin;mso-position-vertical:center;mso-position-vertical-relative:margin" o:allowincell="f" fillcolor="#943634 [2405]" stroked="f">
          <v:fill opacity=".5"/>
          <v:textpath style="font-family:&quot;Times New Roman&quot;;font-size:1pt" string="PROJET – CEFRA EN COUR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D9" w:rsidRDefault="00B770D9">
    <w:pPr>
      <w:pStyle w:val="En-tte"/>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D9" w:rsidRDefault="00375407">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30721" type="#_x0000_t136" style="position:absolute;margin-left:0;margin-top:0;width:692.4pt;height:60.2pt;rotation:315;z-index:-251657216;mso-position-horizontal:center;mso-position-horizontal-relative:margin;mso-position-vertical:center;mso-position-vertical-relative:margin" o:allowincell="f" fillcolor="#943634 [2405]" stroked="f">
          <v:fill opacity=".5"/>
          <v:textpath style="font-family:&quot;Times New Roman&quot;;font-size:1pt" string="PROJET – CEFRA EN COUR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7">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9">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E002040"/>
    <w:multiLevelType w:val="hybridMultilevel"/>
    <w:tmpl w:val="0308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5">
    <w:nsid w:val="2B1213FA"/>
    <w:multiLevelType w:val="multilevel"/>
    <w:tmpl w:val="0A28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7">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0">
    <w:nsid w:val="50505AE0"/>
    <w:multiLevelType w:val="hybridMultilevel"/>
    <w:tmpl w:val="0180FBDA"/>
    <w:lvl w:ilvl="0" w:tplc="040C0001">
      <w:start w:val="1"/>
      <w:numFmt w:val="bullet"/>
      <w:lvlText w:val=""/>
      <w:lvlJc w:val="left"/>
      <w:pPr>
        <w:ind w:left="4253" w:hanging="360"/>
      </w:pPr>
      <w:rPr>
        <w:rFonts w:ascii="Symbol" w:hAnsi="Symbol" w:hint="default"/>
      </w:rPr>
    </w:lvl>
    <w:lvl w:ilvl="1" w:tplc="040C0003" w:tentative="1">
      <w:start w:val="1"/>
      <w:numFmt w:val="bullet"/>
      <w:lvlText w:val="o"/>
      <w:lvlJc w:val="left"/>
      <w:pPr>
        <w:ind w:left="4973" w:hanging="360"/>
      </w:pPr>
      <w:rPr>
        <w:rFonts w:ascii="Courier New" w:hAnsi="Courier New" w:cs="Courier New" w:hint="default"/>
      </w:rPr>
    </w:lvl>
    <w:lvl w:ilvl="2" w:tplc="040C0005" w:tentative="1">
      <w:start w:val="1"/>
      <w:numFmt w:val="bullet"/>
      <w:lvlText w:val=""/>
      <w:lvlJc w:val="left"/>
      <w:pPr>
        <w:ind w:left="5693" w:hanging="360"/>
      </w:pPr>
      <w:rPr>
        <w:rFonts w:ascii="Wingdings" w:hAnsi="Wingdings" w:hint="default"/>
      </w:rPr>
    </w:lvl>
    <w:lvl w:ilvl="3" w:tplc="040C0001" w:tentative="1">
      <w:start w:val="1"/>
      <w:numFmt w:val="bullet"/>
      <w:lvlText w:val=""/>
      <w:lvlJc w:val="left"/>
      <w:pPr>
        <w:ind w:left="6413" w:hanging="360"/>
      </w:pPr>
      <w:rPr>
        <w:rFonts w:ascii="Symbol" w:hAnsi="Symbol" w:hint="default"/>
      </w:rPr>
    </w:lvl>
    <w:lvl w:ilvl="4" w:tplc="040C0003" w:tentative="1">
      <w:start w:val="1"/>
      <w:numFmt w:val="bullet"/>
      <w:lvlText w:val="o"/>
      <w:lvlJc w:val="left"/>
      <w:pPr>
        <w:ind w:left="7133" w:hanging="360"/>
      </w:pPr>
      <w:rPr>
        <w:rFonts w:ascii="Courier New" w:hAnsi="Courier New" w:cs="Courier New" w:hint="default"/>
      </w:rPr>
    </w:lvl>
    <w:lvl w:ilvl="5" w:tplc="040C0005" w:tentative="1">
      <w:start w:val="1"/>
      <w:numFmt w:val="bullet"/>
      <w:lvlText w:val=""/>
      <w:lvlJc w:val="left"/>
      <w:pPr>
        <w:ind w:left="7853" w:hanging="360"/>
      </w:pPr>
      <w:rPr>
        <w:rFonts w:ascii="Wingdings" w:hAnsi="Wingdings" w:hint="default"/>
      </w:rPr>
    </w:lvl>
    <w:lvl w:ilvl="6" w:tplc="040C0001" w:tentative="1">
      <w:start w:val="1"/>
      <w:numFmt w:val="bullet"/>
      <w:lvlText w:val=""/>
      <w:lvlJc w:val="left"/>
      <w:pPr>
        <w:ind w:left="8573" w:hanging="360"/>
      </w:pPr>
      <w:rPr>
        <w:rFonts w:ascii="Symbol" w:hAnsi="Symbol" w:hint="default"/>
      </w:rPr>
    </w:lvl>
    <w:lvl w:ilvl="7" w:tplc="040C0003" w:tentative="1">
      <w:start w:val="1"/>
      <w:numFmt w:val="bullet"/>
      <w:lvlText w:val="o"/>
      <w:lvlJc w:val="left"/>
      <w:pPr>
        <w:ind w:left="9293" w:hanging="360"/>
      </w:pPr>
      <w:rPr>
        <w:rFonts w:ascii="Courier New" w:hAnsi="Courier New" w:cs="Courier New" w:hint="default"/>
      </w:rPr>
    </w:lvl>
    <w:lvl w:ilvl="8" w:tplc="040C0005" w:tentative="1">
      <w:start w:val="1"/>
      <w:numFmt w:val="bullet"/>
      <w:lvlText w:val=""/>
      <w:lvlJc w:val="left"/>
      <w:pPr>
        <w:ind w:left="10013" w:hanging="360"/>
      </w:pPr>
      <w:rPr>
        <w:rFonts w:ascii="Wingdings" w:hAnsi="Wingdings" w:hint="default"/>
      </w:rPr>
    </w:lvl>
  </w:abstractNum>
  <w:abstractNum w:abstractNumId="21">
    <w:nsid w:val="53BE64C4"/>
    <w:multiLevelType w:val="hybridMultilevel"/>
    <w:tmpl w:val="DAD81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3">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6">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7"/>
  </w:num>
  <w:num w:numId="6">
    <w:abstractNumId w:val="4"/>
  </w:num>
  <w:num w:numId="7">
    <w:abstractNumId w:val="18"/>
  </w:num>
  <w:num w:numId="8">
    <w:abstractNumId w:val="12"/>
  </w:num>
  <w:num w:numId="9">
    <w:abstractNumId w:val="5"/>
  </w:num>
  <w:num w:numId="10">
    <w:abstractNumId w:val="9"/>
  </w:num>
  <w:num w:numId="11">
    <w:abstractNumId w:val="23"/>
  </w:num>
  <w:num w:numId="12">
    <w:abstractNumId w:val="24"/>
  </w:num>
  <w:num w:numId="13">
    <w:abstractNumId w:val="6"/>
  </w:num>
  <w:num w:numId="14">
    <w:abstractNumId w:val="19"/>
  </w:num>
  <w:num w:numId="15">
    <w:abstractNumId w:val="16"/>
  </w:num>
  <w:num w:numId="16">
    <w:abstractNumId w:val="8"/>
  </w:num>
  <w:num w:numId="17">
    <w:abstractNumId w:val="14"/>
  </w:num>
  <w:num w:numId="18">
    <w:abstractNumId w:val="26"/>
  </w:num>
  <w:num w:numId="19">
    <w:abstractNumId w:val="13"/>
  </w:num>
  <w:num w:numId="20">
    <w:abstractNumId w:val="27"/>
  </w:num>
  <w:num w:numId="21">
    <w:abstractNumId w:val="25"/>
  </w:num>
  <w:num w:numId="22">
    <w:abstractNumId w:val="22"/>
  </w:num>
  <w:num w:numId="23">
    <w:abstractNumId w:val="21"/>
  </w:num>
  <w:num w:numId="24">
    <w:abstractNumId w:val="7"/>
  </w:num>
  <w:num w:numId="25">
    <w:abstractNumId w:val="11"/>
  </w:num>
  <w:num w:numId="26">
    <w:abstractNumId w:val="15"/>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4"/>
    <o:shapelayout v:ext="edit">
      <o:idmap v:ext="edit" data="30"/>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894"/>
    <w:rsid w:val="0000258B"/>
    <w:rsid w:val="0000345C"/>
    <w:rsid w:val="00006176"/>
    <w:rsid w:val="00006866"/>
    <w:rsid w:val="00010829"/>
    <w:rsid w:val="0001204F"/>
    <w:rsid w:val="00012778"/>
    <w:rsid w:val="00017A30"/>
    <w:rsid w:val="000312C4"/>
    <w:rsid w:val="00031643"/>
    <w:rsid w:val="00037269"/>
    <w:rsid w:val="00040BA2"/>
    <w:rsid w:val="00045AE8"/>
    <w:rsid w:val="00047F9A"/>
    <w:rsid w:val="0005315A"/>
    <w:rsid w:val="00054168"/>
    <w:rsid w:val="00066ABA"/>
    <w:rsid w:val="000811CC"/>
    <w:rsid w:val="000860DA"/>
    <w:rsid w:val="00087709"/>
    <w:rsid w:val="0009276E"/>
    <w:rsid w:val="00092794"/>
    <w:rsid w:val="00093F8D"/>
    <w:rsid w:val="000A0DD8"/>
    <w:rsid w:val="000B37AB"/>
    <w:rsid w:val="000B4328"/>
    <w:rsid w:val="000B5414"/>
    <w:rsid w:val="000B7721"/>
    <w:rsid w:val="000C30A7"/>
    <w:rsid w:val="000C38C8"/>
    <w:rsid w:val="000C5EE0"/>
    <w:rsid w:val="000D13AA"/>
    <w:rsid w:val="000D336C"/>
    <w:rsid w:val="000D4544"/>
    <w:rsid w:val="000D7D26"/>
    <w:rsid w:val="000E3869"/>
    <w:rsid w:val="000E3BA5"/>
    <w:rsid w:val="000F5824"/>
    <w:rsid w:val="000F70EF"/>
    <w:rsid w:val="001012C8"/>
    <w:rsid w:val="00102F8E"/>
    <w:rsid w:val="001033D3"/>
    <w:rsid w:val="00104060"/>
    <w:rsid w:val="00107531"/>
    <w:rsid w:val="001123A2"/>
    <w:rsid w:val="00114890"/>
    <w:rsid w:val="001162FF"/>
    <w:rsid w:val="00121146"/>
    <w:rsid w:val="00127FB4"/>
    <w:rsid w:val="001337C3"/>
    <w:rsid w:val="001361CE"/>
    <w:rsid w:val="001414AC"/>
    <w:rsid w:val="00146ECE"/>
    <w:rsid w:val="00150DC0"/>
    <w:rsid w:val="0015260D"/>
    <w:rsid w:val="001610DA"/>
    <w:rsid w:val="00161A27"/>
    <w:rsid w:val="001647EC"/>
    <w:rsid w:val="00164BA4"/>
    <w:rsid w:val="00164E4A"/>
    <w:rsid w:val="0016552B"/>
    <w:rsid w:val="00173BC9"/>
    <w:rsid w:val="001754E1"/>
    <w:rsid w:val="0018145E"/>
    <w:rsid w:val="00190B7E"/>
    <w:rsid w:val="00192B16"/>
    <w:rsid w:val="0019340F"/>
    <w:rsid w:val="001A0868"/>
    <w:rsid w:val="001A2816"/>
    <w:rsid w:val="001B02C8"/>
    <w:rsid w:val="001C19DC"/>
    <w:rsid w:val="001C7A90"/>
    <w:rsid w:val="001D05C6"/>
    <w:rsid w:val="001D53E4"/>
    <w:rsid w:val="001E22FA"/>
    <w:rsid w:val="001E4BB1"/>
    <w:rsid w:val="001F19D1"/>
    <w:rsid w:val="001F2B04"/>
    <w:rsid w:val="001F4373"/>
    <w:rsid w:val="001F44AD"/>
    <w:rsid w:val="001F6927"/>
    <w:rsid w:val="001F7413"/>
    <w:rsid w:val="00202BFC"/>
    <w:rsid w:val="00207B0E"/>
    <w:rsid w:val="0021165A"/>
    <w:rsid w:val="00215D18"/>
    <w:rsid w:val="00216488"/>
    <w:rsid w:val="00216F0D"/>
    <w:rsid w:val="00224DAE"/>
    <w:rsid w:val="002268EE"/>
    <w:rsid w:val="00233962"/>
    <w:rsid w:val="00234D3C"/>
    <w:rsid w:val="0024103D"/>
    <w:rsid w:val="00243A87"/>
    <w:rsid w:val="00243B91"/>
    <w:rsid w:val="0024418C"/>
    <w:rsid w:val="00245568"/>
    <w:rsid w:val="0024577D"/>
    <w:rsid w:val="00252490"/>
    <w:rsid w:val="00260DF5"/>
    <w:rsid w:val="00262881"/>
    <w:rsid w:val="00262AEB"/>
    <w:rsid w:val="00266D58"/>
    <w:rsid w:val="00271ADA"/>
    <w:rsid w:val="00277095"/>
    <w:rsid w:val="002801F7"/>
    <w:rsid w:val="0028036F"/>
    <w:rsid w:val="00282386"/>
    <w:rsid w:val="002866E8"/>
    <w:rsid w:val="00287C4C"/>
    <w:rsid w:val="00295ED1"/>
    <w:rsid w:val="00296415"/>
    <w:rsid w:val="00297AFF"/>
    <w:rsid w:val="00297B67"/>
    <w:rsid w:val="002A0965"/>
    <w:rsid w:val="002A1810"/>
    <w:rsid w:val="002A18E3"/>
    <w:rsid w:val="002A19C3"/>
    <w:rsid w:val="002A210E"/>
    <w:rsid w:val="002A3C92"/>
    <w:rsid w:val="002A424C"/>
    <w:rsid w:val="002B3311"/>
    <w:rsid w:val="002B3B27"/>
    <w:rsid w:val="002B674A"/>
    <w:rsid w:val="002C20BD"/>
    <w:rsid w:val="002C36B2"/>
    <w:rsid w:val="002D0AA7"/>
    <w:rsid w:val="002D7F6A"/>
    <w:rsid w:val="002E2550"/>
    <w:rsid w:val="002E4FE5"/>
    <w:rsid w:val="002F0619"/>
    <w:rsid w:val="002F2053"/>
    <w:rsid w:val="002F502E"/>
    <w:rsid w:val="00300C56"/>
    <w:rsid w:val="003121E2"/>
    <w:rsid w:val="00315B40"/>
    <w:rsid w:val="00317817"/>
    <w:rsid w:val="00322744"/>
    <w:rsid w:val="00323080"/>
    <w:rsid w:val="003266C0"/>
    <w:rsid w:val="00330402"/>
    <w:rsid w:val="00343959"/>
    <w:rsid w:val="00350759"/>
    <w:rsid w:val="00350C08"/>
    <w:rsid w:val="00353AEB"/>
    <w:rsid w:val="003561E4"/>
    <w:rsid w:val="003561F8"/>
    <w:rsid w:val="00356D1E"/>
    <w:rsid w:val="00365BAA"/>
    <w:rsid w:val="00375407"/>
    <w:rsid w:val="003768FE"/>
    <w:rsid w:val="003806DB"/>
    <w:rsid w:val="0038776E"/>
    <w:rsid w:val="003A629F"/>
    <w:rsid w:val="003A7DD0"/>
    <w:rsid w:val="003B09FF"/>
    <w:rsid w:val="003B1DF5"/>
    <w:rsid w:val="003B48CF"/>
    <w:rsid w:val="003B63AE"/>
    <w:rsid w:val="003C04D9"/>
    <w:rsid w:val="003C4363"/>
    <w:rsid w:val="003C7441"/>
    <w:rsid w:val="003D15AA"/>
    <w:rsid w:val="003D7D1C"/>
    <w:rsid w:val="003E0257"/>
    <w:rsid w:val="003E3717"/>
    <w:rsid w:val="003E4735"/>
    <w:rsid w:val="003F6F18"/>
    <w:rsid w:val="00407D63"/>
    <w:rsid w:val="00411B99"/>
    <w:rsid w:val="0041402E"/>
    <w:rsid w:val="00421131"/>
    <w:rsid w:val="00427D32"/>
    <w:rsid w:val="00431F1A"/>
    <w:rsid w:val="00435F49"/>
    <w:rsid w:val="00440D90"/>
    <w:rsid w:val="00443DAA"/>
    <w:rsid w:val="00445B89"/>
    <w:rsid w:val="004551CE"/>
    <w:rsid w:val="00457AC1"/>
    <w:rsid w:val="00466B82"/>
    <w:rsid w:val="00470EC2"/>
    <w:rsid w:val="004714D0"/>
    <w:rsid w:val="00471524"/>
    <w:rsid w:val="00475A75"/>
    <w:rsid w:val="004772B4"/>
    <w:rsid w:val="00482292"/>
    <w:rsid w:val="00486A24"/>
    <w:rsid w:val="004878F4"/>
    <w:rsid w:val="004903E8"/>
    <w:rsid w:val="004977CC"/>
    <w:rsid w:val="004A5A07"/>
    <w:rsid w:val="004A6DBE"/>
    <w:rsid w:val="004A733F"/>
    <w:rsid w:val="004B2337"/>
    <w:rsid w:val="004B473D"/>
    <w:rsid w:val="004C0979"/>
    <w:rsid w:val="004C47DC"/>
    <w:rsid w:val="004C49D6"/>
    <w:rsid w:val="004D17DE"/>
    <w:rsid w:val="004D556B"/>
    <w:rsid w:val="004D56E2"/>
    <w:rsid w:val="004E3269"/>
    <w:rsid w:val="004F3743"/>
    <w:rsid w:val="004F38F3"/>
    <w:rsid w:val="004F6E7F"/>
    <w:rsid w:val="004F7F46"/>
    <w:rsid w:val="00501C03"/>
    <w:rsid w:val="0050358F"/>
    <w:rsid w:val="005074D0"/>
    <w:rsid w:val="00513057"/>
    <w:rsid w:val="005256E5"/>
    <w:rsid w:val="00542174"/>
    <w:rsid w:val="005439CD"/>
    <w:rsid w:val="0054491E"/>
    <w:rsid w:val="00547D20"/>
    <w:rsid w:val="00551DCC"/>
    <w:rsid w:val="005542E0"/>
    <w:rsid w:val="00562A50"/>
    <w:rsid w:val="00571A36"/>
    <w:rsid w:val="00571CE0"/>
    <w:rsid w:val="00575040"/>
    <w:rsid w:val="00576980"/>
    <w:rsid w:val="005777E0"/>
    <w:rsid w:val="00583B9C"/>
    <w:rsid w:val="00590664"/>
    <w:rsid w:val="005906AD"/>
    <w:rsid w:val="0059504C"/>
    <w:rsid w:val="005972D4"/>
    <w:rsid w:val="00597C14"/>
    <w:rsid w:val="005A3270"/>
    <w:rsid w:val="005A6EAA"/>
    <w:rsid w:val="005B68A5"/>
    <w:rsid w:val="005C2C00"/>
    <w:rsid w:val="005C3405"/>
    <w:rsid w:val="005D3EAD"/>
    <w:rsid w:val="005D5C2A"/>
    <w:rsid w:val="005E0844"/>
    <w:rsid w:val="005E0B30"/>
    <w:rsid w:val="005E0DF2"/>
    <w:rsid w:val="005E4FD6"/>
    <w:rsid w:val="005F540B"/>
    <w:rsid w:val="0060385E"/>
    <w:rsid w:val="00612F44"/>
    <w:rsid w:val="006140ED"/>
    <w:rsid w:val="0061663A"/>
    <w:rsid w:val="00616693"/>
    <w:rsid w:val="00633179"/>
    <w:rsid w:val="006351FA"/>
    <w:rsid w:val="0063635E"/>
    <w:rsid w:val="00636B42"/>
    <w:rsid w:val="00660155"/>
    <w:rsid w:val="006610F4"/>
    <w:rsid w:val="00663A09"/>
    <w:rsid w:val="006640C5"/>
    <w:rsid w:val="00666C3E"/>
    <w:rsid w:val="00670BE7"/>
    <w:rsid w:val="00675BEC"/>
    <w:rsid w:val="00680BDB"/>
    <w:rsid w:val="00680E43"/>
    <w:rsid w:val="00683240"/>
    <w:rsid w:val="006860B9"/>
    <w:rsid w:val="006931DF"/>
    <w:rsid w:val="00697730"/>
    <w:rsid w:val="006A10A1"/>
    <w:rsid w:val="006A1554"/>
    <w:rsid w:val="006A2056"/>
    <w:rsid w:val="006A2F23"/>
    <w:rsid w:val="006B3306"/>
    <w:rsid w:val="006B3F15"/>
    <w:rsid w:val="006B5B71"/>
    <w:rsid w:val="006B61AE"/>
    <w:rsid w:val="006B6614"/>
    <w:rsid w:val="006D0901"/>
    <w:rsid w:val="006D1EA2"/>
    <w:rsid w:val="006E2EAC"/>
    <w:rsid w:val="006E4835"/>
    <w:rsid w:val="006E52DF"/>
    <w:rsid w:val="006E580E"/>
    <w:rsid w:val="006E67B6"/>
    <w:rsid w:val="007056B6"/>
    <w:rsid w:val="00706DF6"/>
    <w:rsid w:val="00707020"/>
    <w:rsid w:val="007117D2"/>
    <w:rsid w:val="00711C61"/>
    <w:rsid w:val="00712AC8"/>
    <w:rsid w:val="007137B2"/>
    <w:rsid w:val="00714A90"/>
    <w:rsid w:val="00721CCB"/>
    <w:rsid w:val="00724005"/>
    <w:rsid w:val="0072421F"/>
    <w:rsid w:val="0073054A"/>
    <w:rsid w:val="007314B5"/>
    <w:rsid w:val="00733100"/>
    <w:rsid w:val="00733160"/>
    <w:rsid w:val="00736177"/>
    <w:rsid w:val="0074122C"/>
    <w:rsid w:val="00750A92"/>
    <w:rsid w:val="00753C6C"/>
    <w:rsid w:val="007560A2"/>
    <w:rsid w:val="00766A46"/>
    <w:rsid w:val="007709BA"/>
    <w:rsid w:val="00775619"/>
    <w:rsid w:val="00775945"/>
    <w:rsid w:val="00777108"/>
    <w:rsid w:val="00780C3D"/>
    <w:rsid w:val="00781969"/>
    <w:rsid w:val="00793D47"/>
    <w:rsid w:val="007A1E9C"/>
    <w:rsid w:val="007A5783"/>
    <w:rsid w:val="007B088C"/>
    <w:rsid w:val="007B0BAF"/>
    <w:rsid w:val="007B61A5"/>
    <w:rsid w:val="007B6C74"/>
    <w:rsid w:val="007B7E7E"/>
    <w:rsid w:val="007B7FA8"/>
    <w:rsid w:val="007C7CB0"/>
    <w:rsid w:val="007D51D3"/>
    <w:rsid w:val="007D6386"/>
    <w:rsid w:val="007D7CCB"/>
    <w:rsid w:val="007E1256"/>
    <w:rsid w:val="007F7B7E"/>
    <w:rsid w:val="00806B8B"/>
    <w:rsid w:val="00812498"/>
    <w:rsid w:val="00812B82"/>
    <w:rsid w:val="0081458A"/>
    <w:rsid w:val="00815E1A"/>
    <w:rsid w:val="00822BDC"/>
    <w:rsid w:val="00823BC2"/>
    <w:rsid w:val="008404B2"/>
    <w:rsid w:val="00840841"/>
    <w:rsid w:val="00841CE6"/>
    <w:rsid w:val="00845598"/>
    <w:rsid w:val="00846703"/>
    <w:rsid w:val="00853266"/>
    <w:rsid w:val="00856B77"/>
    <w:rsid w:val="008712E3"/>
    <w:rsid w:val="00875A33"/>
    <w:rsid w:val="0088277E"/>
    <w:rsid w:val="00887559"/>
    <w:rsid w:val="0089572F"/>
    <w:rsid w:val="00897A38"/>
    <w:rsid w:val="008A0A6F"/>
    <w:rsid w:val="008B1228"/>
    <w:rsid w:val="008B77C7"/>
    <w:rsid w:val="008D1602"/>
    <w:rsid w:val="008E3FA1"/>
    <w:rsid w:val="008E43C4"/>
    <w:rsid w:val="008E7E6C"/>
    <w:rsid w:val="008F1D61"/>
    <w:rsid w:val="008F7472"/>
    <w:rsid w:val="008F79F1"/>
    <w:rsid w:val="00904BEB"/>
    <w:rsid w:val="00912782"/>
    <w:rsid w:val="009127CA"/>
    <w:rsid w:val="00912B64"/>
    <w:rsid w:val="0091438E"/>
    <w:rsid w:val="00920C97"/>
    <w:rsid w:val="00921639"/>
    <w:rsid w:val="00925847"/>
    <w:rsid w:val="00926258"/>
    <w:rsid w:val="00926C2E"/>
    <w:rsid w:val="00931432"/>
    <w:rsid w:val="0093285C"/>
    <w:rsid w:val="00941063"/>
    <w:rsid w:val="00954777"/>
    <w:rsid w:val="00956A0B"/>
    <w:rsid w:val="00962702"/>
    <w:rsid w:val="009628E7"/>
    <w:rsid w:val="009633F6"/>
    <w:rsid w:val="00964EFD"/>
    <w:rsid w:val="0097330E"/>
    <w:rsid w:val="009741B8"/>
    <w:rsid w:val="00975E93"/>
    <w:rsid w:val="00976ED2"/>
    <w:rsid w:val="009836A8"/>
    <w:rsid w:val="00987031"/>
    <w:rsid w:val="00994A6B"/>
    <w:rsid w:val="00996F80"/>
    <w:rsid w:val="009A3D8E"/>
    <w:rsid w:val="009A5036"/>
    <w:rsid w:val="009B291C"/>
    <w:rsid w:val="009B2F94"/>
    <w:rsid w:val="009B3FDA"/>
    <w:rsid w:val="009B4C83"/>
    <w:rsid w:val="009B6F66"/>
    <w:rsid w:val="009C3BEA"/>
    <w:rsid w:val="009C7122"/>
    <w:rsid w:val="009D01FA"/>
    <w:rsid w:val="009D072A"/>
    <w:rsid w:val="009D4D7C"/>
    <w:rsid w:val="009E3533"/>
    <w:rsid w:val="009E3678"/>
    <w:rsid w:val="009E7154"/>
    <w:rsid w:val="009F1259"/>
    <w:rsid w:val="009F4E91"/>
    <w:rsid w:val="00A00599"/>
    <w:rsid w:val="00A008AA"/>
    <w:rsid w:val="00A00B70"/>
    <w:rsid w:val="00A06C30"/>
    <w:rsid w:val="00A14B6D"/>
    <w:rsid w:val="00A20351"/>
    <w:rsid w:val="00A23824"/>
    <w:rsid w:val="00A25C93"/>
    <w:rsid w:val="00A3063C"/>
    <w:rsid w:val="00A31E68"/>
    <w:rsid w:val="00A330C5"/>
    <w:rsid w:val="00A33410"/>
    <w:rsid w:val="00A33D10"/>
    <w:rsid w:val="00A358AD"/>
    <w:rsid w:val="00A37C00"/>
    <w:rsid w:val="00A409F2"/>
    <w:rsid w:val="00A41549"/>
    <w:rsid w:val="00A47DB3"/>
    <w:rsid w:val="00A51E8C"/>
    <w:rsid w:val="00A54021"/>
    <w:rsid w:val="00A70DE8"/>
    <w:rsid w:val="00A7232B"/>
    <w:rsid w:val="00A743CB"/>
    <w:rsid w:val="00A743D7"/>
    <w:rsid w:val="00A747ED"/>
    <w:rsid w:val="00A80D2A"/>
    <w:rsid w:val="00A859CC"/>
    <w:rsid w:val="00A869ED"/>
    <w:rsid w:val="00A871EF"/>
    <w:rsid w:val="00A874BF"/>
    <w:rsid w:val="00A90ADC"/>
    <w:rsid w:val="00A9231E"/>
    <w:rsid w:val="00A94233"/>
    <w:rsid w:val="00A94A0F"/>
    <w:rsid w:val="00AA2B16"/>
    <w:rsid w:val="00AA6631"/>
    <w:rsid w:val="00AB53FB"/>
    <w:rsid w:val="00AC125F"/>
    <w:rsid w:val="00AC30E4"/>
    <w:rsid w:val="00AC3825"/>
    <w:rsid w:val="00AC535A"/>
    <w:rsid w:val="00AC5FEA"/>
    <w:rsid w:val="00AC74BB"/>
    <w:rsid w:val="00AD1FCA"/>
    <w:rsid w:val="00AE4068"/>
    <w:rsid w:val="00AF20D6"/>
    <w:rsid w:val="00AF36B8"/>
    <w:rsid w:val="00AF76C2"/>
    <w:rsid w:val="00B013FB"/>
    <w:rsid w:val="00B021C7"/>
    <w:rsid w:val="00B02F8A"/>
    <w:rsid w:val="00B06709"/>
    <w:rsid w:val="00B1403B"/>
    <w:rsid w:val="00B17005"/>
    <w:rsid w:val="00B17BE5"/>
    <w:rsid w:val="00B17FD8"/>
    <w:rsid w:val="00B20DE4"/>
    <w:rsid w:val="00B23B22"/>
    <w:rsid w:val="00B279C7"/>
    <w:rsid w:val="00B27A98"/>
    <w:rsid w:val="00B27CD8"/>
    <w:rsid w:val="00B30ED1"/>
    <w:rsid w:val="00B31378"/>
    <w:rsid w:val="00B31563"/>
    <w:rsid w:val="00B361FF"/>
    <w:rsid w:val="00B36A96"/>
    <w:rsid w:val="00B446C4"/>
    <w:rsid w:val="00B45D00"/>
    <w:rsid w:val="00B47222"/>
    <w:rsid w:val="00B52DFB"/>
    <w:rsid w:val="00B53088"/>
    <w:rsid w:val="00B54112"/>
    <w:rsid w:val="00B60CD7"/>
    <w:rsid w:val="00B611CE"/>
    <w:rsid w:val="00B6177B"/>
    <w:rsid w:val="00B61BD7"/>
    <w:rsid w:val="00B61ECF"/>
    <w:rsid w:val="00B63D3E"/>
    <w:rsid w:val="00B65973"/>
    <w:rsid w:val="00B70272"/>
    <w:rsid w:val="00B72254"/>
    <w:rsid w:val="00B770D9"/>
    <w:rsid w:val="00B77542"/>
    <w:rsid w:val="00B80FA7"/>
    <w:rsid w:val="00B8773C"/>
    <w:rsid w:val="00B91EAC"/>
    <w:rsid w:val="00B96620"/>
    <w:rsid w:val="00BA0D31"/>
    <w:rsid w:val="00BA605A"/>
    <w:rsid w:val="00BB301D"/>
    <w:rsid w:val="00BB3E9D"/>
    <w:rsid w:val="00BC4FC4"/>
    <w:rsid w:val="00BD1EC7"/>
    <w:rsid w:val="00BD76EF"/>
    <w:rsid w:val="00BE13E8"/>
    <w:rsid w:val="00BE49B5"/>
    <w:rsid w:val="00BE64BD"/>
    <w:rsid w:val="00BF11C2"/>
    <w:rsid w:val="00BF51F2"/>
    <w:rsid w:val="00BF54C1"/>
    <w:rsid w:val="00BF5EA0"/>
    <w:rsid w:val="00BF5EC7"/>
    <w:rsid w:val="00C02744"/>
    <w:rsid w:val="00C0385D"/>
    <w:rsid w:val="00C1472A"/>
    <w:rsid w:val="00C16B5A"/>
    <w:rsid w:val="00C25FA0"/>
    <w:rsid w:val="00C275FD"/>
    <w:rsid w:val="00C27647"/>
    <w:rsid w:val="00C27953"/>
    <w:rsid w:val="00C31A93"/>
    <w:rsid w:val="00C4167F"/>
    <w:rsid w:val="00C43619"/>
    <w:rsid w:val="00C50742"/>
    <w:rsid w:val="00C53A05"/>
    <w:rsid w:val="00C61119"/>
    <w:rsid w:val="00C61971"/>
    <w:rsid w:val="00C6454D"/>
    <w:rsid w:val="00C71CB8"/>
    <w:rsid w:val="00C73B74"/>
    <w:rsid w:val="00C86241"/>
    <w:rsid w:val="00C872CA"/>
    <w:rsid w:val="00C917B7"/>
    <w:rsid w:val="00C91CF9"/>
    <w:rsid w:val="00C97894"/>
    <w:rsid w:val="00CA3B27"/>
    <w:rsid w:val="00CA5DFC"/>
    <w:rsid w:val="00CB07A0"/>
    <w:rsid w:val="00CC1F24"/>
    <w:rsid w:val="00CD3EC2"/>
    <w:rsid w:val="00CD4D1F"/>
    <w:rsid w:val="00CD63B5"/>
    <w:rsid w:val="00CE123F"/>
    <w:rsid w:val="00CE72A2"/>
    <w:rsid w:val="00CF261A"/>
    <w:rsid w:val="00CF63D9"/>
    <w:rsid w:val="00D012F8"/>
    <w:rsid w:val="00D02BB2"/>
    <w:rsid w:val="00D14B66"/>
    <w:rsid w:val="00D25EB5"/>
    <w:rsid w:val="00D263FD"/>
    <w:rsid w:val="00D26460"/>
    <w:rsid w:val="00D26A47"/>
    <w:rsid w:val="00D32C21"/>
    <w:rsid w:val="00D33FD5"/>
    <w:rsid w:val="00D43C04"/>
    <w:rsid w:val="00D460A8"/>
    <w:rsid w:val="00D46608"/>
    <w:rsid w:val="00D47566"/>
    <w:rsid w:val="00D52404"/>
    <w:rsid w:val="00D52C98"/>
    <w:rsid w:val="00D54934"/>
    <w:rsid w:val="00D560BE"/>
    <w:rsid w:val="00D57933"/>
    <w:rsid w:val="00D6312C"/>
    <w:rsid w:val="00D63382"/>
    <w:rsid w:val="00D63E2A"/>
    <w:rsid w:val="00D64C1A"/>
    <w:rsid w:val="00D72F35"/>
    <w:rsid w:val="00D812C1"/>
    <w:rsid w:val="00D87E71"/>
    <w:rsid w:val="00D92E9D"/>
    <w:rsid w:val="00D9336F"/>
    <w:rsid w:val="00D93646"/>
    <w:rsid w:val="00D93911"/>
    <w:rsid w:val="00DA5B07"/>
    <w:rsid w:val="00DB1934"/>
    <w:rsid w:val="00DB5CC7"/>
    <w:rsid w:val="00DC2480"/>
    <w:rsid w:val="00DC4CDB"/>
    <w:rsid w:val="00DC7911"/>
    <w:rsid w:val="00DD4972"/>
    <w:rsid w:val="00DD4F81"/>
    <w:rsid w:val="00DD5A78"/>
    <w:rsid w:val="00DD674A"/>
    <w:rsid w:val="00DE08D2"/>
    <w:rsid w:val="00DE2003"/>
    <w:rsid w:val="00DE207B"/>
    <w:rsid w:val="00DE2C3C"/>
    <w:rsid w:val="00DE3151"/>
    <w:rsid w:val="00DF0FA8"/>
    <w:rsid w:val="00DF2099"/>
    <w:rsid w:val="00DF26A0"/>
    <w:rsid w:val="00DF4CF5"/>
    <w:rsid w:val="00DF5E4D"/>
    <w:rsid w:val="00E04ACC"/>
    <w:rsid w:val="00E11EC0"/>
    <w:rsid w:val="00E140AA"/>
    <w:rsid w:val="00E223F3"/>
    <w:rsid w:val="00E23922"/>
    <w:rsid w:val="00E31595"/>
    <w:rsid w:val="00E323D5"/>
    <w:rsid w:val="00E3274A"/>
    <w:rsid w:val="00E34BD6"/>
    <w:rsid w:val="00E37C06"/>
    <w:rsid w:val="00E4202A"/>
    <w:rsid w:val="00E43719"/>
    <w:rsid w:val="00E438AF"/>
    <w:rsid w:val="00E43AA3"/>
    <w:rsid w:val="00E447A5"/>
    <w:rsid w:val="00E453F2"/>
    <w:rsid w:val="00E4723B"/>
    <w:rsid w:val="00E50128"/>
    <w:rsid w:val="00E51B22"/>
    <w:rsid w:val="00E57394"/>
    <w:rsid w:val="00E70998"/>
    <w:rsid w:val="00E73FC7"/>
    <w:rsid w:val="00E814D3"/>
    <w:rsid w:val="00E87CAB"/>
    <w:rsid w:val="00E90A49"/>
    <w:rsid w:val="00E914B2"/>
    <w:rsid w:val="00E92BCA"/>
    <w:rsid w:val="00E930BF"/>
    <w:rsid w:val="00E968F8"/>
    <w:rsid w:val="00EA1C42"/>
    <w:rsid w:val="00EB0563"/>
    <w:rsid w:val="00EB25C4"/>
    <w:rsid w:val="00EB2EF4"/>
    <w:rsid w:val="00EB49B7"/>
    <w:rsid w:val="00EB5B90"/>
    <w:rsid w:val="00EC0E40"/>
    <w:rsid w:val="00EC1AAF"/>
    <w:rsid w:val="00EC3841"/>
    <w:rsid w:val="00ED0A97"/>
    <w:rsid w:val="00ED17F3"/>
    <w:rsid w:val="00ED3FA5"/>
    <w:rsid w:val="00EE006B"/>
    <w:rsid w:val="00EE5BD4"/>
    <w:rsid w:val="00EF5EDA"/>
    <w:rsid w:val="00F0007B"/>
    <w:rsid w:val="00F00E58"/>
    <w:rsid w:val="00F07E7F"/>
    <w:rsid w:val="00F1067E"/>
    <w:rsid w:val="00F15605"/>
    <w:rsid w:val="00F20D56"/>
    <w:rsid w:val="00F229B6"/>
    <w:rsid w:val="00F2449E"/>
    <w:rsid w:val="00F325E7"/>
    <w:rsid w:val="00F33F02"/>
    <w:rsid w:val="00F52B93"/>
    <w:rsid w:val="00F578C7"/>
    <w:rsid w:val="00F614EA"/>
    <w:rsid w:val="00F64840"/>
    <w:rsid w:val="00F7208A"/>
    <w:rsid w:val="00F73299"/>
    <w:rsid w:val="00F74EC8"/>
    <w:rsid w:val="00F80EC4"/>
    <w:rsid w:val="00F83834"/>
    <w:rsid w:val="00F859D6"/>
    <w:rsid w:val="00F92704"/>
    <w:rsid w:val="00F97DE1"/>
    <w:rsid w:val="00FA2E86"/>
    <w:rsid w:val="00FA508B"/>
    <w:rsid w:val="00FA585F"/>
    <w:rsid w:val="00FB1228"/>
    <w:rsid w:val="00FB6454"/>
    <w:rsid w:val="00FC37B1"/>
    <w:rsid w:val="00FD03F9"/>
    <w:rsid w:val="00FD06D8"/>
    <w:rsid w:val="00FD4F4E"/>
    <w:rsid w:val="00FD72C8"/>
    <w:rsid w:val="00FE3541"/>
    <w:rsid w:val="00FE4B1E"/>
    <w:rsid w:val="00FF73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numPr>
        <w:ilvl w:val="1"/>
        <w:numId w:val="1"/>
      </w:numPr>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uiPriority w:val="99"/>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semiHidden/>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semiHidden/>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styleId="NormalWeb">
    <w:name w:val="Normal (Web)"/>
    <w:basedOn w:val="Normal"/>
    <w:uiPriority w:val="99"/>
    <w:unhideWhenUsed/>
    <w:rsid w:val="00F74EC8"/>
    <w:pPr>
      <w:pBdr>
        <w:top w:val="single" w:sz="6" w:space="1" w:color="000000"/>
        <w:left w:val="single" w:sz="6" w:space="1" w:color="000000"/>
        <w:bottom w:val="single" w:sz="6" w:space="1" w:color="000000"/>
        <w:right w:val="single" w:sz="6" w:space="1" w:color="000000"/>
      </w:pBdr>
      <w:suppressAutoHyphens w:val="0"/>
      <w:spacing w:before="100" w:beforeAutospacing="1"/>
      <w:jc w:val="both"/>
    </w:pPr>
    <w:rPr>
      <w:color w:val="000000"/>
      <w:lang w:eastAsia="fr-FR"/>
    </w:rPr>
  </w:style>
  <w:style w:type="paragraph" w:customStyle="1" w:styleId="western">
    <w:name w:val="western"/>
    <w:basedOn w:val="Normal"/>
    <w:rsid w:val="005E0DF2"/>
    <w:pPr>
      <w:suppressAutoHyphens w:val="0"/>
      <w:spacing w:before="100" w:beforeAutospacing="1" w:after="119"/>
    </w:pPr>
    <w:rPr>
      <w:color w:val="000000"/>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numPr>
        <w:ilvl w:val="1"/>
        <w:numId w:val="1"/>
      </w:numPr>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uiPriority w:val="99"/>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semiHidden/>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semiHidden/>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styleId="NormalWeb">
    <w:name w:val="Normal (Web)"/>
    <w:basedOn w:val="Normal"/>
    <w:uiPriority w:val="99"/>
    <w:unhideWhenUsed/>
    <w:rsid w:val="00F74EC8"/>
    <w:pPr>
      <w:pBdr>
        <w:top w:val="single" w:sz="6" w:space="1" w:color="000000"/>
        <w:left w:val="single" w:sz="6" w:space="1" w:color="000000"/>
        <w:bottom w:val="single" w:sz="6" w:space="1" w:color="000000"/>
        <w:right w:val="single" w:sz="6" w:space="1" w:color="000000"/>
      </w:pBdr>
      <w:suppressAutoHyphens w:val="0"/>
      <w:spacing w:before="100" w:beforeAutospacing="1"/>
      <w:jc w:val="both"/>
    </w:pPr>
    <w:rPr>
      <w:color w:val="000000"/>
      <w:lang w:eastAsia="fr-FR"/>
    </w:rPr>
  </w:style>
  <w:style w:type="paragraph" w:customStyle="1" w:styleId="western">
    <w:name w:val="western"/>
    <w:basedOn w:val="Normal"/>
    <w:rsid w:val="005E0DF2"/>
    <w:pPr>
      <w:suppressAutoHyphens w:val="0"/>
      <w:spacing w:before="100" w:beforeAutospacing="1" w:after="119"/>
    </w:pPr>
    <w:rPr>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8527">
      <w:bodyDiv w:val="1"/>
      <w:marLeft w:val="0"/>
      <w:marRight w:val="0"/>
      <w:marTop w:val="0"/>
      <w:marBottom w:val="0"/>
      <w:divBdr>
        <w:top w:val="none" w:sz="0" w:space="0" w:color="auto"/>
        <w:left w:val="none" w:sz="0" w:space="0" w:color="auto"/>
        <w:bottom w:val="none" w:sz="0" w:space="0" w:color="auto"/>
        <w:right w:val="none" w:sz="0" w:space="0" w:color="auto"/>
      </w:divBdr>
    </w:div>
    <w:div w:id="307370288">
      <w:bodyDiv w:val="1"/>
      <w:marLeft w:val="0"/>
      <w:marRight w:val="0"/>
      <w:marTop w:val="0"/>
      <w:marBottom w:val="0"/>
      <w:divBdr>
        <w:top w:val="none" w:sz="0" w:space="0" w:color="auto"/>
        <w:left w:val="none" w:sz="0" w:space="0" w:color="auto"/>
        <w:bottom w:val="none" w:sz="0" w:space="0" w:color="auto"/>
        <w:right w:val="none" w:sz="0" w:space="0" w:color="auto"/>
      </w:divBdr>
    </w:div>
    <w:div w:id="923610133">
      <w:bodyDiv w:val="1"/>
      <w:marLeft w:val="0"/>
      <w:marRight w:val="0"/>
      <w:marTop w:val="0"/>
      <w:marBottom w:val="0"/>
      <w:divBdr>
        <w:top w:val="none" w:sz="0" w:space="0" w:color="auto"/>
        <w:left w:val="none" w:sz="0" w:space="0" w:color="auto"/>
        <w:bottom w:val="none" w:sz="0" w:space="0" w:color="auto"/>
        <w:right w:val="none" w:sz="0" w:space="0" w:color="auto"/>
      </w:divBdr>
    </w:div>
    <w:div w:id="1110586380">
      <w:bodyDiv w:val="1"/>
      <w:marLeft w:val="0"/>
      <w:marRight w:val="0"/>
      <w:marTop w:val="0"/>
      <w:marBottom w:val="0"/>
      <w:divBdr>
        <w:top w:val="none" w:sz="0" w:space="0" w:color="auto"/>
        <w:left w:val="none" w:sz="0" w:space="0" w:color="auto"/>
        <w:bottom w:val="none" w:sz="0" w:space="0" w:color="auto"/>
        <w:right w:val="none" w:sz="0" w:space="0" w:color="auto"/>
      </w:divBdr>
    </w:div>
    <w:div w:id="1118379740">
      <w:bodyDiv w:val="1"/>
      <w:marLeft w:val="0"/>
      <w:marRight w:val="0"/>
      <w:marTop w:val="0"/>
      <w:marBottom w:val="0"/>
      <w:divBdr>
        <w:top w:val="none" w:sz="0" w:space="0" w:color="auto"/>
        <w:left w:val="none" w:sz="0" w:space="0" w:color="auto"/>
        <w:bottom w:val="none" w:sz="0" w:space="0" w:color="auto"/>
        <w:right w:val="none" w:sz="0" w:space="0" w:color="auto"/>
      </w:divBdr>
    </w:div>
    <w:div w:id="15210417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 w:id="173318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3C32B-905F-480A-82A6-26C33669F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1995</Words>
  <Characters>10974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12944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BENBIA Samïa</cp:lastModifiedBy>
  <cp:revision>5</cp:revision>
  <cp:lastPrinted>2018-05-24T08:35:00Z</cp:lastPrinted>
  <dcterms:created xsi:type="dcterms:W3CDTF">2017-12-22T10:01:00Z</dcterms:created>
  <dcterms:modified xsi:type="dcterms:W3CDTF">2018-06-29T08:40:00Z</dcterms:modified>
</cp:coreProperties>
</file>